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C625A" w14:textId="77777777" w:rsidR="00AA0D4D" w:rsidRPr="00A94B54" w:rsidRDefault="00AA0D4D" w:rsidP="00292B2C">
      <w:pPr>
        <w:tabs>
          <w:tab w:val="left" w:pos="567"/>
        </w:tabs>
        <w:jc w:val="right"/>
        <w:rPr>
          <w:b/>
          <w:bCs/>
          <w:sz w:val="22"/>
          <w:szCs w:val="22"/>
        </w:rPr>
      </w:pPr>
      <w:bookmarkStart w:id="0" w:name="_Hlk14249365"/>
      <w:r w:rsidRPr="00A94B54">
        <w:rPr>
          <w:b/>
          <w:bCs/>
          <w:sz w:val="22"/>
          <w:szCs w:val="22"/>
        </w:rPr>
        <w:t>Приложение № 2</w:t>
      </w:r>
    </w:p>
    <w:p w14:paraId="4B75EB84" w14:textId="77777777" w:rsidR="00AA0D4D" w:rsidRPr="00A94B54" w:rsidRDefault="00AA0D4D" w:rsidP="00292B2C">
      <w:pPr>
        <w:tabs>
          <w:tab w:val="left" w:pos="567"/>
        </w:tabs>
        <w:jc w:val="right"/>
        <w:rPr>
          <w:b/>
          <w:bCs/>
          <w:sz w:val="22"/>
          <w:szCs w:val="22"/>
        </w:rPr>
      </w:pPr>
    </w:p>
    <w:bookmarkEnd w:id="0"/>
    <w:p w14:paraId="0A06E908" w14:textId="77777777" w:rsidR="002B56A3" w:rsidRPr="0064133C" w:rsidRDefault="002B56A3" w:rsidP="002B56A3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64133C">
        <w:rPr>
          <w:rFonts w:cs="Times New Roman"/>
          <w:b/>
          <w:sz w:val="22"/>
          <w:szCs w:val="22"/>
          <w:lang w:val="ru-RU"/>
        </w:rPr>
        <w:t xml:space="preserve">Утверждено </w:t>
      </w:r>
    </w:p>
    <w:p w14:paraId="46269772" w14:textId="77777777" w:rsidR="002B56A3" w:rsidRPr="0064133C" w:rsidRDefault="002B56A3" w:rsidP="002B56A3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64133C">
        <w:rPr>
          <w:rFonts w:cs="Times New Roman"/>
          <w:b/>
          <w:sz w:val="22"/>
          <w:szCs w:val="22"/>
          <w:lang w:val="ru-RU"/>
        </w:rPr>
        <w:t>Постановлением Администрации Лендерского сельского поселения</w:t>
      </w:r>
    </w:p>
    <w:p w14:paraId="518CCB74" w14:textId="77777777" w:rsidR="002B56A3" w:rsidRPr="0064133C" w:rsidRDefault="002B56A3" w:rsidP="002B56A3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64133C">
        <w:rPr>
          <w:rFonts w:cs="Times New Roman"/>
          <w:b/>
          <w:sz w:val="22"/>
          <w:szCs w:val="22"/>
          <w:lang w:val="ru-RU"/>
        </w:rPr>
        <w:t xml:space="preserve"> от «</w:t>
      </w:r>
      <w:r>
        <w:rPr>
          <w:rFonts w:cs="Times New Roman"/>
          <w:b/>
          <w:sz w:val="22"/>
          <w:szCs w:val="22"/>
          <w:lang w:val="ru-RU"/>
        </w:rPr>
        <w:t>27</w:t>
      </w:r>
      <w:r w:rsidRPr="0064133C">
        <w:rPr>
          <w:rFonts w:cs="Times New Roman"/>
          <w:b/>
          <w:sz w:val="22"/>
          <w:szCs w:val="22"/>
          <w:lang w:val="ru-RU"/>
        </w:rPr>
        <w:t xml:space="preserve">» </w:t>
      </w:r>
      <w:r>
        <w:rPr>
          <w:rFonts w:cs="Times New Roman"/>
          <w:b/>
          <w:sz w:val="22"/>
          <w:szCs w:val="22"/>
          <w:lang w:val="ru-RU"/>
        </w:rPr>
        <w:t xml:space="preserve">октября </w:t>
      </w:r>
      <w:r w:rsidRPr="0064133C">
        <w:rPr>
          <w:rFonts w:cs="Times New Roman"/>
          <w:b/>
          <w:sz w:val="22"/>
          <w:szCs w:val="22"/>
          <w:lang w:val="ru-RU"/>
        </w:rPr>
        <w:t>2025 г. №</w:t>
      </w:r>
      <w:r>
        <w:rPr>
          <w:rFonts w:cs="Times New Roman"/>
          <w:b/>
          <w:sz w:val="22"/>
          <w:szCs w:val="22"/>
          <w:lang w:val="ru-RU"/>
        </w:rPr>
        <w:t>236</w:t>
      </w:r>
    </w:p>
    <w:p w14:paraId="03893E0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31C5580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108DEA0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C5172C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BACD6D2" w14:textId="2946FBE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ДОКУМЕНТАЦИЯ ОБ АУКЦИОНЕ В ЭЛЕКТРОННОЙ ФОРМЕ №</w:t>
      </w:r>
      <w:r w:rsidR="00803077">
        <w:rPr>
          <w:b/>
          <w:sz w:val="22"/>
          <w:szCs w:val="22"/>
        </w:rPr>
        <w:t>2</w:t>
      </w:r>
      <w:r w:rsidRPr="00A94B54">
        <w:rPr>
          <w:b/>
          <w:sz w:val="22"/>
          <w:szCs w:val="22"/>
        </w:rPr>
        <w:t>ПИ</w:t>
      </w:r>
    </w:p>
    <w:p w14:paraId="50B9F54E" w14:textId="69BBD402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по проведению открытого аукциона в электронной форме (открытая форма подачи предложений о цене) на право заключения договор</w:t>
      </w:r>
      <w:r w:rsidR="00A97595">
        <w:rPr>
          <w:b/>
          <w:sz w:val="22"/>
          <w:szCs w:val="22"/>
        </w:rPr>
        <w:t>а</w:t>
      </w:r>
      <w:r w:rsidRPr="00A94B54">
        <w:rPr>
          <w:b/>
          <w:sz w:val="22"/>
          <w:szCs w:val="22"/>
        </w:rPr>
        <w:t xml:space="preserve"> купли-продажи </w:t>
      </w:r>
      <w:r w:rsidR="00112207" w:rsidRPr="00A94B54">
        <w:rPr>
          <w:rFonts w:eastAsia="Times New Roman CYR"/>
          <w:b/>
          <w:bCs/>
          <w:sz w:val="22"/>
          <w:szCs w:val="22"/>
        </w:rPr>
        <w:t xml:space="preserve">муниципального имущества, находящегося в собственности </w:t>
      </w:r>
      <w:r w:rsidR="00173919" w:rsidRPr="00173919">
        <w:rPr>
          <w:rFonts w:eastAsia="Times New Roman CYR"/>
          <w:b/>
          <w:bCs/>
          <w:sz w:val="22"/>
          <w:szCs w:val="22"/>
        </w:rPr>
        <w:t>муниципального образования «</w:t>
      </w:r>
      <w:r w:rsidR="00A97595" w:rsidRPr="0064133C">
        <w:rPr>
          <w:rFonts w:eastAsia="Times New Roman CYR"/>
          <w:b/>
          <w:bCs/>
          <w:sz w:val="22"/>
          <w:szCs w:val="22"/>
        </w:rPr>
        <w:t>Лендерское сельское поселение</w:t>
      </w:r>
      <w:r w:rsidR="00173919" w:rsidRPr="00173919">
        <w:rPr>
          <w:rFonts w:eastAsia="Times New Roman CYR"/>
          <w:b/>
          <w:bCs/>
          <w:sz w:val="22"/>
          <w:szCs w:val="22"/>
        </w:rPr>
        <w:t>»</w:t>
      </w:r>
      <w:r w:rsidRPr="00A94B54">
        <w:rPr>
          <w:b/>
          <w:sz w:val="22"/>
          <w:szCs w:val="22"/>
        </w:rPr>
        <w:t>:</w:t>
      </w:r>
    </w:p>
    <w:p w14:paraId="090481F6" w14:textId="61D60200" w:rsidR="00AA0D4D" w:rsidRPr="00A94B54" w:rsidRDefault="00B64859" w:rsidP="00B64859">
      <w:pPr>
        <w:keepNext/>
        <w:keepLines/>
        <w:widowControl w:val="0"/>
        <w:suppressLineNumbers/>
        <w:tabs>
          <w:tab w:val="left" w:pos="567"/>
          <w:tab w:val="left" w:pos="6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0CFA7EEE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bCs/>
          <w:sz w:val="22"/>
          <w:szCs w:val="22"/>
        </w:rPr>
      </w:pPr>
    </w:p>
    <w:p w14:paraId="00E42BA9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</w:p>
    <w:p w14:paraId="4D7CF53D" w14:textId="212E886B" w:rsidR="00173919" w:rsidRPr="00A94B54" w:rsidRDefault="00173919" w:rsidP="003A0DDA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sz w:val="22"/>
          <w:szCs w:val="22"/>
        </w:rPr>
      </w:pPr>
      <w:r w:rsidRPr="001A2B6A">
        <w:rPr>
          <w:b/>
          <w:sz w:val="22"/>
          <w:szCs w:val="22"/>
        </w:rPr>
        <w:t xml:space="preserve">ЛОТ №1: </w:t>
      </w:r>
      <w:r w:rsidR="003A0DDA" w:rsidRPr="0064133C">
        <w:rPr>
          <w:b/>
          <w:sz w:val="22"/>
          <w:szCs w:val="22"/>
        </w:rPr>
        <w:t>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Мотко,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Лендерское сельское поселение, п. Мотко</w:t>
      </w:r>
      <w:r>
        <w:rPr>
          <w:b/>
          <w:sz w:val="22"/>
          <w:szCs w:val="22"/>
        </w:rPr>
        <w:t>.</w:t>
      </w:r>
    </w:p>
    <w:p w14:paraId="55E18F0D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rPr>
          <w:b/>
          <w:sz w:val="22"/>
          <w:szCs w:val="22"/>
        </w:rPr>
      </w:pPr>
    </w:p>
    <w:p w14:paraId="4939BFA3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  <w:u w:val="single"/>
        </w:rPr>
      </w:pPr>
    </w:p>
    <w:p w14:paraId="4779A8D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  <w:u w:val="single"/>
        </w:rPr>
      </w:pPr>
    </w:p>
    <w:p w14:paraId="214FAED4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  <w:u w:val="single"/>
        </w:rPr>
        <w:t>Организатор аукциона (продавец):</w:t>
      </w:r>
    </w:p>
    <w:p w14:paraId="08F2C99E" w14:textId="41ECC006" w:rsidR="00AA0D4D" w:rsidRPr="00A94B54" w:rsidRDefault="00173919" w:rsidP="00292B2C">
      <w:pPr>
        <w:tabs>
          <w:tab w:val="left" w:pos="426"/>
          <w:tab w:val="left" w:pos="567"/>
        </w:tabs>
        <w:jc w:val="center"/>
        <w:rPr>
          <w:b/>
          <w:sz w:val="22"/>
          <w:szCs w:val="22"/>
        </w:rPr>
      </w:pPr>
      <w:r w:rsidRPr="00173919">
        <w:rPr>
          <w:b/>
          <w:iCs/>
          <w:sz w:val="22"/>
          <w:szCs w:val="22"/>
        </w:rPr>
        <w:t xml:space="preserve">Администрация </w:t>
      </w:r>
      <w:r w:rsidR="003A0DDA" w:rsidRPr="003A0DDA">
        <w:rPr>
          <w:b/>
          <w:iCs/>
          <w:sz w:val="22"/>
          <w:szCs w:val="22"/>
        </w:rPr>
        <w:t>Лендерского сельского поселения</w:t>
      </w:r>
    </w:p>
    <w:p w14:paraId="652D7AA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CC6503A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7F007D76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0DA0124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66AA3DC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41D0A5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79224FC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45C14AF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B9253D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7A65563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3269659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A62B6F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810F087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CE82EA2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251AA2F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1FAA2C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74417CC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2A519C9E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7F2130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CD0747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240FF3C9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sz w:val="22"/>
          <w:szCs w:val="22"/>
        </w:rPr>
      </w:pPr>
    </w:p>
    <w:p w14:paraId="13082C9B" w14:textId="487A65A4" w:rsidR="00AA0D4D" w:rsidRPr="00A94B54" w:rsidRDefault="00AA0D4D" w:rsidP="00292B2C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Республика Карелия, </w:t>
      </w:r>
      <w:r w:rsidR="00173919" w:rsidRPr="00173919">
        <w:rPr>
          <w:b/>
          <w:bCs/>
          <w:sz w:val="22"/>
          <w:szCs w:val="22"/>
        </w:rPr>
        <w:t xml:space="preserve">Муезерский р-он, </w:t>
      </w:r>
      <w:r w:rsidR="00DB2DF3" w:rsidRPr="00DB2DF3">
        <w:rPr>
          <w:b/>
          <w:bCs/>
          <w:sz w:val="22"/>
          <w:szCs w:val="22"/>
        </w:rPr>
        <w:t>п. Лендеры</w:t>
      </w:r>
    </w:p>
    <w:p w14:paraId="3BA3EDD5" w14:textId="1678D8F5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202</w:t>
      </w:r>
      <w:r w:rsidR="00112207" w:rsidRPr="00A94B54">
        <w:rPr>
          <w:b/>
          <w:sz w:val="22"/>
          <w:szCs w:val="22"/>
        </w:rPr>
        <w:t>5</w:t>
      </w:r>
      <w:r w:rsidRPr="00A94B54">
        <w:rPr>
          <w:b/>
          <w:sz w:val="22"/>
          <w:szCs w:val="22"/>
        </w:rPr>
        <w:t xml:space="preserve"> г.</w:t>
      </w:r>
    </w:p>
    <w:p w14:paraId="1AE7CEB6" w14:textId="77777777" w:rsidR="00AA0D4D" w:rsidRPr="00A94B54" w:rsidRDefault="00AA0D4D" w:rsidP="00292B2C">
      <w:pPr>
        <w:pageBreakBefore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lastRenderedPageBreak/>
        <w:t>СТРУКТУРА ДОКУМЕНТАЦИИ ОБ АУКЦИОНЕ</w:t>
      </w:r>
    </w:p>
    <w:p w14:paraId="49F1D6C9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5DC9BF79" w14:textId="53F06738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r w:rsidRPr="00A94B54">
        <w:rPr>
          <w:sz w:val="22"/>
          <w:szCs w:val="22"/>
        </w:rPr>
        <w:fldChar w:fldCharType="begin"/>
      </w:r>
      <w:r w:rsidRPr="00A94B54">
        <w:rPr>
          <w:sz w:val="22"/>
          <w:szCs w:val="22"/>
        </w:rPr>
        <w:instrText xml:space="preserve"> TOC \o "1-3" \h \z \u </w:instrText>
      </w:r>
      <w:r w:rsidRPr="00A94B54">
        <w:rPr>
          <w:sz w:val="22"/>
          <w:szCs w:val="22"/>
        </w:rPr>
        <w:fldChar w:fldCharType="separate"/>
      </w:r>
      <w:hyperlink r:id="rId8" w:anchor="_Toc82360438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1. Общие положения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_Toc82360438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3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1FC378B9" w14:textId="48678DA6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9" w:anchor="_Toc82360439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II. ТРЕБОВАНИЯ К ПРЕТЕНДЕНТАМ НА УЧАСТИЕ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_Toc82360439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6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28FB1D09" w14:textId="73775CCB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10" w:anchor="_Toc82360440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III. ИНСТРУКЦИЯ ПРЕТЕНДЕНТАМ НА УЧАСТИЕ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_Toc82360440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6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4495B537" w14:textId="5DB59CF1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11" w:anchor="_Toc82360441" w:history="1">
        <w:r w:rsidRPr="00A94B54">
          <w:rPr>
            <w:rStyle w:val="ac"/>
            <w:rFonts w:eastAsiaTheme="majorEastAsia"/>
            <w:caps/>
            <w:noProof/>
            <w:sz w:val="22"/>
            <w:szCs w:val="22"/>
          </w:rPr>
          <w:t xml:space="preserve">IV. </w:t>
        </w:r>
        <w:r w:rsidRPr="00A94B54">
          <w:rPr>
            <w:rStyle w:val="ac"/>
            <w:rFonts w:eastAsiaTheme="majorEastAsia"/>
            <w:noProof/>
            <w:sz w:val="22"/>
            <w:szCs w:val="22"/>
          </w:rPr>
          <w:t>Формы документов, представляемых претендентами для участия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_Toc82360441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11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3E55DBBE" w14:textId="4E694C92" w:rsidR="00AA0D4D" w:rsidRPr="00A94B54" w:rsidRDefault="00AA0D4D" w:rsidP="00292B2C">
      <w:pPr>
        <w:pStyle w:val="23"/>
        <w:tabs>
          <w:tab w:val="left" w:pos="567"/>
          <w:tab w:val="right" w:leader="dot" w:pos="10456"/>
        </w:tabs>
        <w:ind w:left="0"/>
        <w:rPr>
          <w:noProof/>
          <w:sz w:val="22"/>
          <w:szCs w:val="22"/>
          <w:lang w:eastAsia="ru-RU"/>
        </w:rPr>
      </w:pPr>
      <w:hyperlink r:id="rId12" w:anchor="_Toc82360442" w:history="1">
        <w:r w:rsidRPr="00A94B54">
          <w:rPr>
            <w:rStyle w:val="ac"/>
            <w:rFonts w:eastAsiaTheme="majorEastAsia"/>
            <w:caps/>
            <w:noProof/>
            <w:sz w:val="22"/>
            <w:szCs w:val="22"/>
          </w:rPr>
          <w:t>Приложение №1 к документации об аукционе (Проект договора купли-продажи)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_Toc82360442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12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7EDBDCEA" w14:textId="77777777" w:rsidR="00AA0D4D" w:rsidRPr="00A94B54" w:rsidRDefault="00AA0D4D" w:rsidP="00292B2C">
      <w:pPr>
        <w:tabs>
          <w:tab w:val="left" w:pos="567"/>
        </w:tabs>
        <w:jc w:val="center"/>
        <w:rPr>
          <w:sz w:val="22"/>
          <w:szCs w:val="22"/>
        </w:rPr>
      </w:pPr>
      <w:r w:rsidRPr="00A94B54">
        <w:rPr>
          <w:sz w:val="22"/>
          <w:szCs w:val="22"/>
        </w:rPr>
        <w:fldChar w:fldCharType="end"/>
      </w:r>
    </w:p>
    <w:p w14:paraId="53B6F57E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94B54">
        <w:rPr>
          <w:rFonts w:ascii="Times New Roman" w:hAnsi="Times New Roman"/>
          <w:b w:val="0"/>
          <w:bCs w:val="0"/>
          <w:kern w:val="2"/>
          <w:sz w:val="22"/>
          <w:szCs w:val="22"/>
        </w:rPr>
        <w:br w:type="page"/>
      </w:r>
      <w:bookmarkStart w:id="1" w:name="_Toc82360438"/>
      <w:r w:rsidRPr="00A94B54">
        <w:rPr>
          <w:rFonts w:ascii="Times New Roman" w:hAnsi="Times New Roman"/>
          <w:color w:val="auto"/>
          <w:sz w:val="22"/>
          <w:szCs w:val="22"/>
        </w:rPr>
        <w:lastRenderedPageBreak/>
        <w:t>1. Общие положения</w:t>
      </w:r>
      <w:bookmarkEnd w:id="1"/>
    </w:p>
    <w:p w14:paraId="2CF4BF9C" w14:textId="77777777" w:rsidR="00AA0D4D" w:rsidRPr="00A94B54" w:rsidRDefault="00AA0D4D" w:rsidP="00292B2C">
      <w:pPr>
        <w:tabs>
          <w:tab w:val="left" w:pos="567"/>
          <w:tab w:val="left" w:pos="947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t>Организатор аукциона (далее также «продавец»), указанный в настоящей документации об аукционе, извещает всех заинтересованных лиц о намерении продать муниципальное имущество, указанное в настоящей документации об аукционе, путем проведения открытого аукциона в электронной форме (открытая форма подачи предложений о цене).</w:t>
      </w:r>
    </w:p>
    <w:p w14:paraId="44679F89" w14:textId="77777777" w:rsidR="00AA0D4D" w:rsidRPr="00A94B54" w:rsidRDefault="00AA0D4D" w:rsidP="00292B2C">
      <w:pPr>
        <w:tabs>
          <w:tab w:val="left" w:pos="567"/>
        </w:tabs>
        <w:jc w:val="both"/>
        <w:rPr>
          <w:rStyle w:val="110"/>
          <w:rFonts w:ascii="Times New Roman" w:hAnsi="Times New Roman" w:cs="Times New Roman"/>
          <w:b w:val="0"/>
          <w:sz w:val="22"/>
          <w:szCs w:val="22"/>
        </w:rPr>
      </w:pPr>
      <w:r w:rsidRPr="00A94B54">
        <w:rPr>
          <w:sz w:val="22"/>
          <w:szCs w:val="22"/>
        </w:rPr>
        <w:t>Открытый аукцион (далее также «аукцион») проводится в соответствии с процедурами, условиями и положениями настоящей документации об аукционе и сообщением о проведении открытого аукциона.</w:t>
      </w:r>
    </w:p>
    <w:p w14:paraId="566018C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rStyle w:val="110"/>
          <w:rFonts w:ascii="Times New Roman" w:hAnsi="Times New Roman" w:cs="Times New Roman"/>
          <w:b w:val="0"/>
          <w:sz w:val="22"/>
          <w:szCs w:val="22"/>
        </w:rPr>
        <w:t>Все документы, представленные и поименованные в настоящей документации, являются ее неотъемлемой частью.</w:t>
      </w:r>
    </w:p>
    <w:p w14:paraId="3FA31AC7" w14:textId="370CB683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Настоящий аукцион проводится на основании Федерального закона от «21» декабря 2001 года № 178-ФЗ «О приватизации государственного и муниципального имущества» (далее – «Закон»), в соответствии с положениями Гражданского кодекса Российской Федерации, Бюджетного кодекса Российской Федерации, и других правовых актов.</w:t>
      </w:r>
    </w:p>
    <w:p w14:paraId="6F471CA2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bookmarkStart w:id="2" w:name="_Hlk12602035"/>
      <w:bookmarkStart w:id="3" w:name="_Hlk12602748"/>
      <w:bookmarkStart w:id="4" w:name="_Hlk13637108"/>
      <w:bookmarkStart w:id="5" w:name="_Hlk14250239"/>
      <w:r w:rsidRPr="00A94B54">
        <w:rPr>
          <w:rFonts w:cs="Times New Roman"/>
          <w:b/>
          <w:bCs/>
          <w:sz w:val="22"/>
          <w:szCs w:val="22"/>
          <w:lang w:val="ru-RU"/>
        </w:rPr>
        <w:t xml:space="preserve">Аукцион проводится в электронной форме в соответствии с </w:t>
      </w:r>
      <w:bookmarkStart w:id="6" w:name="_Hlk12602176"/>
      <w:r w:rsidRPr="00A94B54">
        <w:rPr>
          <w:rFonts w:cs="Times New Roman"/>
          <w:b/>
          <w:bCs/>
          <w:sz w:val="22"/>
          <w:szCs w:val="22"/>
          <w:lang w:val="ru-RU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</w:t>
      </w:r>
      <w:bookmarkEnd w:id="6"/>
      <w:r w:rsidRPr="00A94B54">
        <w:rPr>
          <w:rFonts w:cs="Times New Roman"/>
          <w:b/>
          <w:bCs/>
          <w:sz w:val="22"/>
          <w:szCs w:val="22"/>
          <w:lang w:val="ru-RU"/>
        </w:rPr>
        <w:t>.</w:t>
      </w:r>
      <w:bookmarkEnd w:id="2"/>
    </w:p>
    <w:p w14:paraId="1622529D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bookmarkStart w:id="7" w:name="_Hlk12600227"/>
      <w:bookmarkEnd w:id="3"/>
      <w:r w:rsidRPr="00A94B54">
        <w:rPr>
          <w:rFonts w:cs="Times New Roman"/>
          <w:b/>
          <w:bCs/>
          <w:sz w:val="22"/>
          <w:szCs w:val="22"/>
          <w:lang w:val="ru-RU"/>
        </w:rPr>
        <w:t>Электронная площадка: электронная площадка «РТС-тендер» Имущественные торги (http://rts-tender.ru, https://i.rts-tender.ru, https://www.rts-tender.ru/property-sales, далее - электронная площадка).</w:t>
      </w:r>
    </w:p>
    <w:p w14:paraId="3DC809E8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94B54">
        <w:rPr>
          <w:bCs/>
          <w:sz w:val="22"/>
          <w:szCs w:val="22"/>
        </w:rPr>
        <w:t>Порядок регистрации: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 (далее - Положение)), регламентом электронной площадки (https://www.rts-tender.ru/platform-rules/platform-property-sales).</w:t>
      </w:r>
    </w:p>
    <w:p w14:paraId="3E30DDF3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A94B54">
        <w:rPr>
          <w:bCs/>
          <w:sz w:val="22"/>
          <w:szCs w:val="22"/>
          <w:lang w:eastAsia="ru-RU"/>
        </w:rPr>
        <w:t>Для получения регистрации на электронной площадке претенденты представляют оператору электронной площадки: заявление об их регистрации на электронной площадке по форме, установленной оператором электронной площадки, адрес электронной почты этого претендента для направления оператором электронной площадки уведомлений и иной информации в соответствии с Положением. В срок, не превышающий 3 рабочих дней со дня поступления заявления и информации, указанных выше,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пунктом 5(3) Положения,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14:paraId="73BF96DB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eastAsia="Times New Roman" w:cs="Times New Roman"/>
          <w:b/>
          <w:bCs/>
          <w:sz w:val="22"/>
          <w:szCs w:val="22"/>
          <w:lang w:val="ru-RU"/>
        </w:rPr>
      </w:pPr>
    </w:p>
    <w:p w14:paraId="248B754E" w14:textId="366F7B58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iCs/>
          <w:sz w:val="22"/>
          <w:szCs w:val="22"/>
          <w:lang w:val="ru-RU"/>
        </w:rPr>
      </w:pPr>
      <w:r w:rsidRPr="0064133C">
        <w:rPr>
          <w:rFonts w:eastAsia="Times New Roman CYR" w:cs="Times New Roman"/>
          <w:sz w:val="22"/>
          <w:szCs w:val="22"/>
          <w:u w:val="single"/>
          <w:lang w:val="ru-RU"/>
        </w:rPr>
        <w:t>Собственник имущества (организатор аукциона, далее – Продавец), принявший решение о приватизации муниципального имущества, реквизиты указанного решения: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Администрация </w:t>
      </w:r>
      <w:r w:rsidR="009D55FA" w:rsidRPr="0064133C">
        <w:rPr>
          <w:rFonts w:eastAsia="Times New Roman CYR" w:cs="Times New Roman"/>
          <w:sz w:val="22"/>
          <w:szCs w:val="22"/>
          <w:lang w:val="ru-RU"/>
        </w:rPr>
        <w:t>Лендерского сельского поселения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, в соответствии с Решением Совета </w:t>
      </w:r>
      <w:r w:rsidR="009D55FA" w:rsidRPr="0064133C">
        <w:rPr>
          <w:rFonts w:eastAsia="Times New Roman CYR" w:cs="Times New Roman"/>
          <w:sz w:val="22"/>
          <w:szCs w:val="22"/>
          <w:lang w:val="ru-RU"/>
        </w:rPr>
        <w:t xml:space="preserve">Лендерского сельского поселения 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>26 сессии 4 созыва №60 от 13.03.2020 г. «Об утверждении прогнозного плана (программы) приватизации муниципального имущества муниципального образования «Лендерское сельское поселение» на 2020-2025 годы</w:t>
      </w:r>
      <w:r w:rsidR="009D55FA" w:rsidRPr="0064133C">
        <w:rPr>
          <w:rFonts w:eastAsia="Times New Roman CYR" w:cs="Times New Roman"/>
          <w:sz w:val="22"/>
          <w:szCs w:val="22"/>
          <w:lang w:val="ru-RU"/>
        </w:rPr>
        <w:t>» (в ред. Решения Совета Лендерского сельского поселения 11 сессии 5 созыва №31 от 20.07.2023 г.)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, Решением Совета </w:t>
      </w:r>
      <w:r w:rsidR="009D55FA" w:rsidRPr="0064133C">
        <w:rPr>
          <w:rFonts w:eastAsia="Times New Roman CYR" w:cs="Times New Roman"/>
          <w:sz w:val="22"/>
          <w:szCs w:val="22"/>
          <w:lang w:val="ru-RU"/>
        </w:rPr>
        <w:t xml:space="preserve">Лендерского сельского поселения </w:t>
      </w:r>
      <w:r w:rsidR="009D55FA">
        <w:rPr>
          <w:rFonts w:cs="Times New Roman"/>
          <w:bCs/>
          <w:iCs/>
          <w:sz w:val="22"/>
          <w:szCs w:val="22"/>
          <w:lang w:val="ru-RU"/>
        </w:rPr>
        <w:t>30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 сессии 5 созыва №7</w:t>
      </w:r>
      <w:r w:rsidR="009D55FA">
        <w:rPr>
          <w:rFonts w:cs="Times New Roman"/>
          <w:bCs/>
          <w:iCs/>
          <w:sz w:val="22"/>
          <w:szCs w:val="22"/>
          <w:lang w:val="ru-RU"/>
        </w:rPr>
        <w:t>7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 от </w:t>
      </w:r>
      <w:r w:rsidR="009D55FA">
        <w:rPr>
          <w:rFonts w:cs="Times New Roman"/>
          <w:bCs/>
          <w:iCs/>
          <w:sz w:val="22"/>
          <w:szCs w:val="22"/>
          <w:lang w:val="ru-RU"/>
        </w:rPr>
        <w:t>18.08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>.2025 г. «Об утверждении условий приватизации муниципального имущества», извещает о проведении открытого аукциона в электронной форме по продаже муниципального имущества</w:t>
      </w:r>
      <w:r w:rsidRPr="0064133C">
        <w:rPr>
          <w:rFonts w:cs="Times New Roman"/>
          <w:bCs/>
          <w:iCs/>
          <w:sz w:val="22"/>
          <w:szCs w:val="22"/>
          <w:lang w:val="ru-RU"/>
        </w:rPr>
        <w:t>.</w:t>
      </w:r>
    </w:p>
    <w:p w14:paraId="151FF0CE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</w:p>
    <w:p w14:paraId="0565BC8C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iCs/>
          <w:sz w:val="22"/>
          <w:szCs w:val="22"/>
          <w:lang w:val="ru-RU"/>
        </w:rPr>
      </w:pPr>
      <w:bookmarkStart w:id="8" w:name="_Hlk12600178"/>
      <w:r w:rsidRPr="0064133C">
        <w:rPr>
          <w:rFonts w:eastAsia="Times New Roman CYR" w:cs="Times New Roman"/>
          <w:sz w:val="22"/>
          <w:szCs w:val="22"/>
          <w:lang w:val="ru-RU"/>
        </w:rPr>
        <w:t>Организатор аукциона:</w:t>
      </w:r>
      <w:r w:rsidRPr="0064133C">
        <w:rPr>
          <w:rFonts w:cs="Times New Roman"/>
          <w:sz w:val="22"/>
          <w:szCs w:val="22"/>
          <w:lang w:val="ru-RU"/>
        </w:rPr>
        <w:t xml:space="preserve"> Администрация </w:t>
      </w:r>
      <w:r w:rsidRPr="0064133C">
        <w:rPr>
          <w:rFonts w:cs="Times New Roman"/>
          <w:bCs/>
          <w:iCs/>
          <w:sz w:val="22"/>
          <w:szCs w:val="22"/>
          <w:lang w:val="ru-RU"/>
        </w:rPr>
        <w:t>Лендерского сельского поселения</w:t>
      </w:r>
      <w:r w:rsidRPr="0064133C">
        <w:rPr>
          <w:rFonts w:cs="Times New Roman"/>
          <w:sz w:val="22"/>
          <w:szCs w:val="22"/>
          <w:lang w:val="ru-RU"/>
        </w:rPr>
        <w:t>, ИНН: 1019003102, КПП: 101901001, адрес: 186985, Республика Карелия, р-н Муезерский, п. Лендеры, ул. Северная, д. 13, е-mail: bondar.lend@mail.ru, тел.: 8 (81455) 49590, контактное лицо - Мезенцева Светлана Максимовна</w:t>
      </w:r>
      <w:r w:rsidRPr="0064133C">
        <w:rPr>
          <w:rFonts w:cs="Times New Roman"/>
          <w:bCs/>
          <w:iCs/>
          <w:sz w:val="22"/>
          <w:szCs w:val="22"/>
          <w:lang w:val="ru-RU"/>
        </w:rPr>
        <w:t>.</w:t>
      </w:r>
    </w:p>
    <w:p w14:paraId="2AFEF2B2" w14:textId="77777777" w:rsidR="00DB2DF3" w:rsidRPr="0064133C" w:rsidRDefault="00DB2DF3" w:rsidP="00DB2DF3">
      <w:pPr>
        <w:pStyle w:val="Standard"/>
        <w:tabs>
          <w:tab w:val="left" w:pos="426"/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64133C">
        <w:rPr>
          <w:rFonts w:eastAsia="Times New Roman CYR" w:cs="Times New Roman"/>
          <w:sz w:val="22"/>
          <w:szCs w:val="22"/>
          <w:lang w:val="ru-RU"/>
        </w:rPr>
        <w:t xml:space="preserve">Организация по сопровождению проведения аукциона: Общество с ограниченной ответственностью </w:t>
      </w:r>
      <w:r w:rsidRPr="0064133C">
        <w:rPr>
          <w:rFonts w:eastAsia="Times New Roman" w:cs="Times New Roman"/>
          <w:sz w:val="22"/>
          <w:szCs w:val="22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Первая специализированная организация </w:t>
      </w:r>
      <w:r w:rsidRPr="0064133C">
        <w:rPr>
          <w:rFonts w:eastAsia="Times New Roman" w:cs="Times New Roman"/>
          <w:sz w:val="22"/>
          <w:szCs w:val="22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lang w:val="ru-RU"/>
        </w:rPr>
        <w:t>Государственный заказ</w:t>
      </w:r>
      <w:r w:rsidRPr="0064133C">
        <w:rPr>
          <w:rFonts w:eastAsia="Times New Roman" w:cs="Times New Roman"/>
          <w:sz w:val="22"/>
          <w:szCs w:val="22"/>
          <w:lang w:val="ru-RU"/>
        </w:rPr>
        <w:t>» (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сокращенное наименование ООО </w:t>
      </w:r>
      <w:r w:rsidRPr="0064133C">
        <w:rPr>
          <w:rFonts w:eastAsia="Times New Roman" w:cs="Times New Roman"/>
          <w:sz w:val="22"/>
          <w:szCs w:val="22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ПСО </w:t>
      </w:r>
      <w:r w:rsidRPr="0064133C">
        <w:rPr>
          <w:rFonts w:eastAsia="Times New Roman" w:cs="Times New Roman"/>
          <w:sz w:val="22"/>
          <w:szCs w:val="22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lang w:val="ru-RU"/>
        </w:rPr>
        <w:t>Госзаказ</w:t>
      </w:r>
      <w:r w:rsidRPr="0064133C">
        <w:rPr>
          <w:rFonts w:eastAsia="Times New Roman" w:cs="Times New Roman"/>
          <w:sz w:val="22"/>
          <w:szCs w:val="22"/>
          <w:lang w:val="ru-RU"/>
        </w:rPr>
        <w:t xml:space="preserve">»), 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адрес: 185028, Республика Карелия, г. Петрозаводск, ул. Ф. Энгельса, д. 10, каб. 506, тел.: (8142) 63-20-60, e-mail: </w:t>
      </w:r>
      <w:r w:rsidRPr="0064133C">
        <w:rPr>
          <w:rFonts w:eastAsia="Times New Roman" w:cs="Times New Roman"/>
          <w:sz w:val="22"/>
          <w:szCs w:val="22"/>
          <w:lang w:val="ru-RU"/>
        </w:rPr>
        <w:t>pso.goszakaz@gmail.com, к</w:t>
      </w:r>
      <w:r w:rsidRPr="0064133C">
        <w:rPr>
          <w:rFonts w:eastAsia="Times New Roman CYR" w:cs="Times New Roman"/>
          <w:sz w:val="22"/>
          <w:szCs w:val="22"/>
          <w:lang w:val="ru-RU"/>
        </w:rPr>
        <w:t>онтактное лицо: Балаев Борис Викторович.</w:t>
      </w:r>
    </w:p>
    <w:bookmarkEnd w:id="8"/>
    <w:p w14:paraId="11B1541C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5AF4678C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64133C">
        <w:rPr>
          <w:rFonts w:eastAsia="Times New Roman CYR" w:cs="Times New Roman"/>
          <w:sz w:val="22"/>
          <w:szCs w:val="22"/>
          <w:u w:val="single"/>
          <w:lang w:val="ru-RU"/>
        </w:rPr>
        <w:t xml:space="preserve">Сведения об объектах продажи (место расположения, описание и технические характеристики муниципального имущества (далее также </w:t>
      </w:r>
      <w:r w:rsidRPr="0064133C">
        <w:rPr>
          <w:rFonts w:eastAsia="Times New Roman" w:cs="Times New Roman"/>
          <w:sz w:val="22"/>
          <w:szCs w:val="22"/>
          <w:u w:val="single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u w:val="single"/>
          <w:lang w:val="ru-RU"/>
        </w:rPr>
        <w:t>имущество</w:t>
      </w:r>
      <w:r w:rsidRPr="0064133C">
        <w:rPr>
          <w:rFonts w:eastAsia="Times New Roman" w:cs="Times New Roman"/>
          <w:sz w:val="22"/>
          <w:szCs w:val="22"/>
          <w:u w:val="single"/>
          <w:lang w:val="ru-RU"/>
        </w:rPr>
        <w:t>», «</w:t>
      </w:r>
      <w:r w:rsidRPr="0064133C">
        <w:rPr>
          <w:rFonts w:eastAsia="Times New Roman CYR" w:cs="Times New Roman"/>
          <w:sz w:val="22"/>
          <w:szCs w:val="22"/>
          <w:u w:val="single"/>
          <w:lang w:val="ru-RU"/>
        </w:rPr>
        <w:t>объект</w:t>
      </w:r>
      <w:r w:rsidRPr="0064133C">
        <w:rPr>
          <w:rFonts w:eastAsia="Times New Roman" w:cs="Times New Roman"/>
          <w:sz w:val="22"/>
          <w:szCs w:val="22"/>
          <w:u w:val="single"/>
          <w:lang w:val="ru-RU"/>
        </w:rPr>
        <w:t>», «лот»)):</w:t>
      </w:r>
      <w:r w:rsidRPr="0064133C">
        <w:rPr>
          <w:rFonts w:eastAsia="Times New Roman" w:cs="Times New Roman"/>
          <w:sz w:val="22"/>
          <w:szCs w:val="22"/>
          <w:lang w:val="ru-RU"/>
        </w:rPr>
        <w:t xml:space="preserve"> </w:t>
      </w:r>
    </w:p>
    <w:p w14:paraId="6D355A98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32E17946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  <w:r w:rsidRPr="0064133C">
        <w:rPr>
          <w:rFonts w:eastAsia="Times New Roman" w:cs="Times New Roman"/>
          <w:b/>
          <w:sz w:val="22"/>
          <w:szCs w:val="22"/>
          <w:lang w:val="ru-RU"/>
        </w:rPr>
        <w:t>ЛОТ №1:</w:t>
      </w:r>
      <w:bookmarkStart w:id="9" w:name="_Hlk25657568"/>
      <w:r w:rsidRPr="0064133C">
        <w:rPr>
          <w:rFonts w:eastAsia="Times New Roman" w:cs="Times New Roman"/>
          <w:b/>
          <w:sz w:val="22"/>
          <w:szCs w:val="22"/>
          <w:lang w:val="ru-RU"/>
        </w:rPr>
        <w:t xml:space="preserve"> 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Мотко,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Лендерское сельское поселение, п. Мотко.</w:t>
      </w:r>
    </w:p>
    <w:p w14:paraId="0EF6363E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168BAAC3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0722C433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</w:pPr>
      <w:r w:rsidRPr="0064133C">
        <w:rPr>
          <w:rFonts w:eastAsia="Times New Roman" w:cs="Times New Roman"/>
          <w:kern w:val="0"/>
          <w:sz w:val="22"/>
          <w:szCs w:val="22"/>
          <w:lang w:val="ru-RU" w:eastAsia="ar-SA" w:bidi="ar-SA"/>
        </w:rPr>
        <w:t>1.1. Описание и технические характеристики муниципального имущества:</w:t>
      </w:r>
      <w:r w:rsidRPr="0064133C"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7259"/>
      </w:tblGrid>
      <w:tr w:rsidR="00DB2DF3" w:rsidRPr="0064133C" w14:paraId="4DD86664" w14:textId="77777777" w:rsidTr="00436A2D">
        <w:tc>
          <w:tcPr>
            <w:tcW w:w="3119" w:type="dxa"/>
          </w:tcPr>
          <w:p w14:paraId="5BCD8555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наименование, назначение</w:t>
            </w:r>
          </w:p>
        </w:tc>
        <w:tc>
          <w:tcPr>
            <w:tcW w:w="7371" w:type="dxa"/>
          </w:tcPr>
          <w:p w14:paraId="7680FF8B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нежилое здание продовольственного магазина</w:t>
            </w:r>
          </w:p>
        </w:tc>
      </w:tr>
      <w:tr w:rsidR="00DB2DF3" w:rsidRPr="0064133C" w14:paraId="0B980B43" w14:textId="77777777" w:rsidTr="00436A2D">
        <w:tc>
          <w:tcPr>
            <w:tcW w:w="3119" w:type="dxa"/>
          </w:tcPr>
          <w:p w14:paraId="01DCDD94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кадастровый номер</w:t>
            </w:r>
          </w:p>
        </w:tc>
        <w:tc>
          <w:tcPr>
            <w:tcW w:w="7371" w:type="dxa"/>
          </w:tcPr>
          <w:p w14:paraId="112D22AD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10:19:0110101:111</w:t>
            </w:r>
          </w:p>
        </w:tc>
      </w:tr>
      <w:tr w:rsidR="00DB2DF3" w:rsidRPr="0064133C" w14:paraId="29EEC17B" w14:textId="77777777" w:rsidTr="00436A2D">
        <w:tc>
          <w:tcPr>
            <w:tcW w:w="3119" w:type="dxa"/>
          </w:tcPr>
          <w:p w14:paraId="62F4CD99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общая площадь, кв.м.</w:t>
            </w:r>
          </w:p>
        </w:tc>
        <w:tc>
          <w:tcPr>
            <w:tcW w:w="7371" w:type="dxa"/>
          </w:tcPr>
          <w:p w14:paraId="648052A0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152,6</w:t>
            </w:r>
          </w:p>
        </w:tc>
      </w:tr>
      <w:tr w:rsidR="00DB2DF3" w:rsidRPr="0064133C" w14:paraId="7520C988" w14:textId="77777777" w:rsidTr="00436A2D">
        <w:tc>
          <w:tcPr>
            <w:tcW w:w="3119" w:type="dxa"/>
          </w:tcPr>
          <w:p w14:paraId="4781611A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адрес</w:t>
            </w:r>
          </w:p>
        </w:tc>
        <w:tc>
          <w:tcPr>
            <w:tcW w:w="7371" w:type="dxa"/>
          </w:tcPr>
          <w:p w14:paraId="4976FEFB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Республика Карелия, р-н Муезерский, п. Мотко, ул. Комсомольская, д. 17</w:t>
            </w:r>
          </w:p>
        </w:tc>
      </w:tr>
      <w:tr w:rsidR="00DB2DF3" w:rsidRPr="0064133C" w14:paraId="6E3ACE73" w14:textId="77777777" w:rsidTr="00436A2D">
        <w:tc>
          <w:tcPr>
            <w:tcW w:w="3119" w:type="dxa"/>
          </w:tcPr>
          <w:p w14:paraId="05E06B42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этажность</w:t>
            </w:r>
          </w:p>
        </w:tc>
        <w:tc>
          <w:tcPr>
            <w:tcW w:w="7371" w:type="dxa"/>
          </w:tcPr>
          <w:p w14:paraId="0D7F7867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</w:t>
            </w:r>
          </w:p>
        </w:tc>
      </w:tr>
      <w:tr w:rsidR="00DB2DF3" w:rsidRPr="0064133C" w14:paraId="02E56EDF" w14:textId="77777777" w:rsidTr="00436A2D">
        <w:tc>
          <w:tcPr>
            <w:tcW w:w="3119" w:type="dxa"/>
          </w:tcPr>
          <w:p w14:paraId="610EF31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материал стен</w:t>
            </w:r>
          </w:p>
        </w:tc>
        <w:tc>
          <w:tcPr>
            <w:tcW w:w="7371" w:type="dxa"/>
          </w:tcPr>
          <w:p w14:paraId="15915137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рубленые</w:t>
            </w:r>
          </w:p>
        </w:tc>
      </w:tr>
      <w:tr w:rsidR="00DB2DF3" w:rsidRPr="0064133C" w14:paraId="3F2B2F4B" w14:textId="77777777" w:rsidTr="00436A2D">
        <w:tc>
          <w:tcPr>
            <w:tcW w:w="3119" w:type="dxa"/>
          </w:tcPr>
          <w:p w14:paraId="36DB03DB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год завершения строительства</w:t>
            </w:r>
          </w:p>
        </w:tc>
        <w:tc>
          <w:tcPr>
            <w:tcW w:w="7371" w:type="dxa"/>
          </w:tcPr>
          <w:p w14:paraId="0B2FADC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1965</w:t>
            </w:r>
          </w:p>
        </w:tc>
      </w:tr>
      <w:tr w:rsidR="00DB2DF3" w:rsidRPr="0064133C" w14:paraId="5F05E1BF" w14:textId="77777777" w:rsidTr="00436A2D">
        <w:tc>
          <w:tcPr>
            <w:tcW w:w="3119" w:type="dxa"/>
          </w:tcPr>
          <w:p w14:paraId="76C23552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собственность</w:t>
            </w:r>
          </w:p>
        </w:tc>
        <w:tc>
          <w:tcPr>
            <w:tcW w:w="7371" w:type="dxa"/>
          </w:tcPr>
          <w:p w14:paraId="13848C45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муниципальное образование «Лендерское сельское поселение», 10:19:0110101:111-10/046/2023-1 11.07.2023</w:t>
            </w:r>
          </w:p>
        </w:tc>
      </w:tr>
      <w:tr w:rsidR="00DB2DF3" w:rsidRPr="0064133C" w14:paraId="02E4476B" w14:textId="77777777" w:rsidTr="00436A2D">
        <w:tc>
          <w:tcPr>
            <w:tcW w:w="3119" w:type="dxa"/>
          </w:tcPr>
          <w:p w14:paraId="7FB23C71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коммуникации</w:t>
            </w:r>
          </w:p>
        </w:tc>
        <w:tc>
          <w:tcPr>
            <w:tcW w:w="7371" w:type="dxa"/>
          </w:tcPr>
          <w:p w14:paraId="73C5B601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отопление – печное, электричество - центральное</w:t>
            </w:r>
          </w:p>
        </w:tc>
      </w:tr>
      <w:tr w:rsidR="00DB2DF3" w:rsidRPr="0064133C" w14:paraId="75514305" w14:textId="77777777" w:rsidTr="00436A2D">
        <w:tc>
          <w:tcPr>
            <w:tcW w:w="3119" w:type="dxa"/>
          </w:tcPr>
          <w:p w14:paraId="0A947B83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текущее состояние</w:t>
            </w:r>
          </w:p>
        </w:tc>
        <w:tc>
          <w:tcPr>
            <w:tcW w:w="7371" w:type="dxa"/>
          </w:tcPr>
          <w:p w14:paraId="7D530770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требуется косметический ремонт</w:t>
            </w:r>
          </w:p>
        </w:tc>
      </w:tr>
      <w:tr w:rsidR="00DB2DF3" w:rsidRPr="0064133C" w14:paraId="7BF34358" w14:textId="77777777" w:rsidTr="00436A2D">
        <w:tc>
          <w:tcPr>
            <w:tcW w:w="3119" w:type="dxa"/>
          </w:tcPr>
          <w:p w14:paraId="498504B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наименование, назначение</w:t>
            </w:r>
          </w:p>
        </w:tc>
        <w:tc>
          <w:tcPr>
            <w:tcW w:w="7371" w:type="dxa"/>
          </w:tcPr>
          <w:p w14:paraId="0F138C1F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земельный участок</w:t>
            </w:r>
          </w:p>
        </w:tc>
      </w:tr>
      <w:tr w:rsidR="00DB2DF3" w:rsidRPr="0064133C" w14:paraId="1A0BE2B4" w14:textId="77777777" w:rsidTr="00436A2D">
        <w:tc>
          <w:tcPr>
            <w:tcW w:w="3119" w:type="dxa"/>
          </w:tcPr>
          <w:p w14:paraId="3E6B8F1D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кадастровый номер</w:t>
            </w:r>
          </w:p>
        </w:tc>
        <w:tc>
          <w:tcPr>
            <w:tcW w:w="7371" w:type="dxa"/>
          </w:tcPr>
          <w:p w14:paraId="3F5E2706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10:19:0110101:427</w:t>
            </w:r>
          </w:p>
        </w:tc>
      </w:tr>
      <w:tr w:rsidR="00DB2DF3" w:rsidRPr="0064133C" w14:paraId="2B0CF431" w14:textId="77777777" w:rsidTr="00436A2D">
        <w:tc>
          <w:tcPr>
            <w:tcW w:w="3119" w:type="dxa"/>
          </w:tcPr>
          <w:p w14:paraId="5504DED8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общая площадь, кв.м.</w:t>
            </w:r>
          </w:p>
        </w:tc>
        <w:tc>
          <w:tcPr>
            <w:tcW w:w="7371" w:type="dxa"/>
          </w:tcPr>
          <w:p w14:paraId="36E5DAF0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526 +/-8</w:t>
            </w:r>
          </w:p>
        </w:tc>
      </w:tr>
      <w:tr w:rsidR="00DB2DF3" w:rsidRPr="0064133C" w14:paraId="1D8ABA97" w14:textId="77777777" w:rsidTr="00436A2D">
        <w:tc>
          <w:tcPr>
            <w:tcW w:w="3119" w:type="dxa"/>
          </w:tcPr>
          <w:p w14:paraId="2B00CED3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адрес</w:t>
            </w:r>
          </w:p>
        </w:tc>
        <w:tc>
          <w:tcPr>
            <w:tcW w:w="7371" w:type="dxa"/>
          </w:tcPr>
          <w:p w14:paraId="590B3204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Российская Федерация, Республика Карелия, Муезерский муниципальный район, Лендерское сельское поселение, п. Мотко</w:t>
            </w:r>
          </w:p>
        </w:tc>
      </w:tr>
      <w:tr w:rsidR="00DB2DF3" w:rsidRPr="0064133C" w14:paraId="67246558" w14:textId="77777777" w:rsidTr="00436A2D">
        <w:tc>
          <w:tcPr>
            <w:tcW w:w="3119" w:type="dxa"/>
          </w:tcPr>
          <w:p w14:paraId="6E250559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категория земель</w:t>
            </w:r>
          </w:p>
        </w:tc>
        <w:tc>
          <w:tcPr>
            <w:tcW w:w="7371" w:type="dxa"/>
          </w:tcPr>
          <w:p w14:paraId="1D4B2703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земли населенных пунктов</w:t>
            </w:r>
          </w:p>
        </w:tc>
      </w:tr>
      <w:tr w:rsidR="00DB2DF3" w:rsidRPr="0064133C" w14:paraId="26D1D10A" w14:textId="77777777" w:rsidTr="00436A2D">
        <w:tc>
          <w:tcPr>
            <w:tcW w:w="3119" w:type="dxa"/>
          </w:tcPr>
          <w:p w14:paraId="7A50D734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виды разрешенного использования</w:t>
            </w:r>
          </w:p>
        </w:tc>
        <w:tc>
          <w:tcPr>
            <w:tcW w:w="7371" w:type="dxa"/>
          </w:tcPr>
          <w:p w14:paraId="0A5CD7D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«Земельные насаждения декоративные и объекты ландшафтного дизайна; Отдельно стоящие и встроенно-пристроенные объекты: бытового обслуживания, общественного питания, торговли продовольственными и промышленными товарами, аптеки, временные объекты торговли продовольственными и промышленными товарами повседневного спроса без торгового зала и с площадью торгового зала не более 80 кв. м.  Территориальная зона О1. Зона делового, общественного и коммерческого назначения».</w:t>
            </w:r>
          </w:p>
        </w:tc>
      </w:tr>
      <w:tr w:rsidR="00DB2DF3" w:rsidRPr="0064133C" w14:paraId="1DAC4863" w14:textId="77777777" w:rsidTr="00436A2D">
        <w:tc>
          <w:tcPr>
            <w:tcW w:w="3119" w:type="dxa"/>
          </w:tcPr>
          <w:p w14:paraId="5A4D365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кадастровые номера расположенных в пределах земельного участка объектов недвижимости</w:t>
            </w:r>
          </w:p>
        </w:tc>
        <w:tc>
          <w:tcPr>
            <w:tcW w:w="7371" w:type="dxa"/>
          </w:tcPr>
          <w:p w14:paraId="5F2B5D6F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10:19:0110101:111</w:t>
            </w:r>
          </w:p>
        </w:tc>
      </w:tr>
      <w:tr w:rsidR="00DB2DF3" w:rsidRPr="0064133C" w14:paraId="0802DE25" w14:textId="77777777" w:rsidTr="00436A2D">
        <w:tc>
          <w:tcPr>
            <w:tcW w:w="3119" w:type="dxa"/>
          </w:tcPr>
          <w:p w14:paraId="7561C85E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собственность</w:t>
            </w:r>
          </w:p>
        </w:tc>
        <w:tc>
          <w:tcPr>
            <w:tcW w:w="7371" w:type="dxa"/>
          </w:tcPr>
          <w:p w14:paraId="4350A626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муниципальное образование «Лендерское сельское поселение», 10:19:0110101:427-10/046/2023-1 11.07.2023</w:t>
            </w:r>
          </w:p>
        </w:tc>
      </w:tr>
      <w:tr w:rsidR="00DB2DF3" w:rsidRPr="0064133C" w14:paraId="1D263011" w14:textId="77777777" w:rsidTr="00436A2D">
        <w:tc>
          <w:tcPr>
            <w:tcW w:w="3119" w:type="dxa"/>
          </w:tcPr>
          <w:p w14:paraId="7110D8DA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фотографии лота, выписки из ЕГРН</w:t>
            </w:r>
          </w:p>
        </w:tc>
        <w:tc>
          <w:tcPr>
            <w:tcW w:w="7371" w:type="dxa"/>
          </w:tcPr>
          <w:p w14:paraId="2E5C11DE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представлены в отдельных файлах</w:t>
            </w:r>
          </w:p>
        </w:tc>
      </w:tr>
      <w:tr w:rsidR="00DB2DF3" w:rsidRPr="0064133C" w14:paraId="2FD2B2D5" w14:textId="77777777" w:rsidTr="00436A2D">
        <w:tc>
          <w:tcPr>
            <w:tcW w:w="3119" w:type="dxa"/>
          </w:tcPr>
          <w:p w14:paraId="5D0EBB6A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дополнительная информация</w:t>
            </w:r>
          </w:p>
        </w:tc>
        <w:tc>
          <w:tcPr>
            <w:tcW w:w="7371" w:type="dxa"/>
          </w:tcPr>
          <w:p w14:paraId="1938B70A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может быть предоставлена по запросу</w:t>
            </w:r>
          </w:p>
        </w:tc>
      </w:tr>
    </w:tbl>
    <w:bookmarkEnd w:id="9"/>
    <w:p w14:paraId="412351B2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64133C">
        <w:rPr>
          <w:bCs/>
          <w:sz w:val="22"/>
          <w:szCs w:val="22"/>
        </w:rPr>
        <w:t xml:space="preserve">1.2. Способ приватизации: </w:t>
      </w:r>
      <w:r w:rsidRPr="0064133C">
        <w:rPr>
          <w:sz w:val="22"/>
          <w:szCs w:val="22"/>
        </w:rPr>
        <w:t>продажа муниципального имущества на аукционе в электронной форме.</w:t>
      </w:r>
    </w:p>
    <w:p w14:paraId="0301FBF9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64133C">
        <w:rPr>
          <w:sz w:val="22"/>
          <w:szCs w:val="22"/>
        </w:rPr>
        <w:t>Форма подачи предложений о цене продаваемого имущества - открытая.</w:t>
      </w:r>
    </w:p>
    <w:p w14:paraId="7E2C3EEB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64133C">
        <w:rPr>
          <w:b/>
          <w:sz w:val="22"/>
          <w:szCs w:val="22"/>
        </w:rPr>
        <w:t>1.3.</w:t>
      </w:r>
      <w:r w:rsidRPr="0064133C">
        <w:rPr>
          <w:bCs/>
          <w:sz w:val="22"/>
          <w:szCs w:val="22"/>
        </w:rPr>
        <w:t xml:space="preserve"> </w:t>
      </w:r>
      <w:bookmarkStart w:id="10" w:name="_Hlk8887390"/>
      <w:r w:rsidRPr="0064133C">
        <w:rPr>
          <w:b/>
          <w:bCs/>
          <w:sz w:val="22"/>
          <w:szCs w:val="22"/>
        </w:rPr>
        <w:t>Начальная цена продажи:</w:t>
      </w:r>
      <w:bookmarkEnd w:id="10"/>
      <w:r w:rsidRPr="0064133C">
        <w:rPr>
          <w:b/>
          <w:bCs/>
          <w:sz w:val="22"/>
          <w:szCs w:val="22"/>
        </w:rPr>
        <w:t xml:space="preserve"> 514 684 (Пятьсот четырнадцать тысяч шестьсот восемьдесят четыре) рубля 00 копеек, в том числе НДС, </w:t>
      </w:r>
      <w:r w:rsidRPr="0064133C">
        <w:rPr>
          <w:sz w:val="22"/>
          <w:szCs w:val="22"/>
        </w:rPr>
        <w:t>из них: нежилое здание продовольственного магазина (кадастровый номер 10:19:0110101:111) – 412 104,00 руб., в том числе НДС (20%) – 68 684,00 руб., земельный участок (кадастровый номер 10:19:0110101:427) – 102 580,00 руб., НДС не облагается.</w:t>
      </w:r>
    </w:p>
    <w:p w14:paraId="0276B7CF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64133C">
        <w:rPr>
          <w:sz w:val="22"/>
          <w:szCs w:val="22"/>
        </w:rPr>
        <w:t>Начальная цена определена на основании Отчета об оценке рыночной стоимости №О/347/08-2025 от 06.08.2025 г. (ЧПО Балаев И.В.), с учетом НДС.</w:t>
      </w:r>
    </w:p>
    <w:p w14:paraId="1F76431D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bookmarkStart w:id="11" w:name="_Hlk6233760"/>
      <w:r w:rsidRPr="0064133C">
        <w:rPr>
          <w:b/>
          <w:sz w:val="22"/>
          <w:szCs w:val="22"/>
        </w:rPr>
        <w:t>Величина повышения начальной цены («шаг аукциона»): 5% начальной цены продажи – 25 734,20 руб.</w:t>
      </w:r>
    </w:p>
    <w:p w14:paraId="16F96AE2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r w:rsidRPr="0064133C">
        <w:rPr>
          <w:b/>
          <w:sz w:val="22"/>
          <w:szCs w:val="22"/>
        </w:rPr>
        <w:t>Размер задатка 10% начальной цены продажи – 51 468,40 руб.</w:t>
      </w:r>
    </w:p>
    <w:bookmarkEnd w:id="11"/>
    <w:p w14:paraId="23A23149" w14:textId="7986252F" w:rsidR="00AA0D4D" w:rsidRPr="00A94B54" w:rsidRDefault="00DB2DF3" w:rsidP="00DB2DF3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64133C">
        <w:rPr>
          <w:bCs/>
          <w:sz w:val="22"/>
          <w:szCs w:val="22"/>
        </w:rPr>
        <w:t xml:space="preserve">1.4. Сроки и форма платежа: исключительно за деньги </w:t>
      </w:r>
      <w:r w:rsidRPr="0064133C">
        <w:rPr>
          <w:sz w:val="22"/>
          <w:szCs w:val="22"/>
        </w:rPr>
        <w:t>не позднее 10 (десяти) дней со дня подписания договора купли-продажи.</w:t>
      </w:r>
    </w:p>
    <w:p w14:paraId="204985FA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3FA59419" w14:textId="7BDB74C6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Условия и сроки внесения задатка, реквизиты счета: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денежными средствами в валюте РФ (рубли) 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до 10:00 (здесь и далее - время московское) </w:t>
      </w:r>
      <w:r w:rsidR="002B56A3">
        <w:rPr>
          <w:rFonts w:eastAsia="Times New Roman CYR" w:cs="Times New Roman"/>
          <w:b/>
          <w:sz w:val="22"/>
          <w:szCs w:val="22"/>
          <w:lang w:val="ru-RU"/>
        </w:rPr>
        <w:t>01.12</w:t>
      </w:r>
      <w:r w:rsidR="000615F4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AE4229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sz w:val="22"/>
          <w:szCs w:val="22"/>
          <w:lang w:val="ru-RU"/>
        </w:rPr>
        <w:t>, в соответствии с регламентом электронной площадки, соглашением о гарантийном обеспечении на электронной площадке «РТС-тендер» Имущественные торги, по следующим реквизитам:</w:t>
      </w:r>
    </w:p>
    <w:p w14:paraId="4E2F5979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Получатель: ООО «РТС-тендер»;</w:t>
      </w:r>
    </w:p>
    <w:p w14:paraId="0988615C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Наименование банка: Филиал "Корпоративный" ПАО "Совкомбанк"</w:t>
      </w:r>
    </w:p>
    <w:p w14:paraId="500BB733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Расчетный счёт: 40702810512030016362</w:t>
      </w:r>
    </w:p>
    <w:p w14:paraId="6C8002E1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Корр. счёт: 30101810445250000360</w:t>
      </w:r>
    </w:p>
    <w:p w14:paraId="05FB6C66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БИК: 044525360 </w:t>
      </w:r>
    </w:p>
    <w:p w14:paraId="197A45DF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ИНН: 7710357167 КПП: 773001001</w:t>
      </w:r>
    </w:p>
    <w:p w14:paraId="02D73410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lastRenderedPageBreak/>
        <w:t>Назначение платежа: «внесение гарантийного обеспечения по Соглашению о внесении гарантийного обеспечения, № аналитического счета _____________. Без НДС».</w:t>
      </w:r>
    </w:p>
    <w:p w14:paraId="14F4F832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Данное сообщение является публичной офертой для заключения договора о задатке в соответствии со статьей 437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14E25A5B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Денежные средства в размере задатка возвращаются участникам аукциона, за исключением его победителя, в срок и в порядке, установленными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Соглашением о гарантийном обеспечении на электронной площадке «РТС-тендер» Имущественные торги (https://www.rts-tender.ru/platform-rules/platform-property-sales).</w:t>
      </w:r>
    </w:p>
    <w:p w14:paraId="4AB1046A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0403288F" w14:textId="7D784BC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bookmarkStart w:id="12" w:name="_Hlk12604226"/>
      <w:bookmarkEnd w:id="7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Порядок, место, даты начала и окончания подачи (регистрации) заявок:</w:t>
      </w:r>
      <w:r w:rsidRPr="0097033A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место: электронная площадка «РТС-тендер» Имущественные торги (http://rts-tender.ru, https://i.rts-tender.ru, https://www.rts-tender.ru/property-sales), порядок в соответствии с регламентом электронной площадки, дата и время начала приема заявок: </w:t>
      </w:r>
      <w:r w:rsidR="002B56A3">
        <w:rPr>
          <w:rFonts w:eastAsia="Times New Roman CYR" w:cs="Times New Roman"/>
          <w:b/>
          <w:sz w:val="22"/>
          <w:szCs w:val="22"/>
          <w:lang w:val="ru-RU"/>
        </w:rPr>
        <w:t>31.10</w:t>
      </w:r>
      <w:r w:rsidR="00CC1FB9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09:00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, дата и время окончания приема заявок: </w:t>
      </w:r>
      <w:r w:rsidR="002B56A3">
        <w:rPr>
          <w:rFonts w:eastAsia="Times New Roman CYR" w:cs="Times New Roman"/>
          <w:b/>
          <w:sz w:val="22"/>
          <w:szCs w:val="22"/>
          <w:lang w:val="ru-RU"/>
        </w:rPr>
        <w:t>01.12</w:t>
      </w:r>
      <w:r w:rsidR="00CC1FB9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в 10:00</w:t>
      </w:r>
      <w:r w:rsidRPr="00A94B54">
        <w:rPr>
          <w:rFonts w:eastAsia="Times New Roman CYR" w:cs="Times New Roman"/>
          <w:bCs/>
          <w:sz w:val="22"/>
          <w:szCs w:val="22"/>
          <w:lang w:val="ru-RU"/>
        </w:rPr>
        <w:t>.</w:t>
      </w:r>
    </w:p>
    <w:bookmarkEnd w:id="12"/>
    <w:p w14:paraId="0837A575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59D3331F" w14:textId="4AC740E4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sz w:val="22"/>
          <w:szCs w:val="22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Исчерпывающий перечень представляемых претендентами документов</w:t>
      </w:r>
      <w:r w:rsidR="0097033A">
        <w:rPr>
          <w:rFonts w:eastAsia="Times New Roman CYR" w:cs="Times New Roman"/>
          <w:b/>
          <w:sz w:val="22"/>
          <w:szCs w:val="22"/>
          <w:u w:val="single"/>
          <w:lang w:val="ru-RU"/>
        </w:rPr>
        <w:t xml:space="preserve"> </w:t>
      </w: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и требования к их оформлению:</w:t>
      </w:r>
    </w:p>
    <w:p w14:paraId="165D2041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rPr>
          <w:rFonts w:eastAsia="Times New Roman CYR" w:cs="Times New Roman"/>
          <w:b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Претенденты представляют:</w:t>
      </w:r>
    </w:p>
    <w:p w14:paraId="0DAB17FC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электронную форму заявки (образец - Форма 1 настоящей документации об аукционе, заполняется в соответствии с регламентом электронной площадки);</w:t>
      </w:r>
    </w:p>
    <w:p w14:paraId="77C3E520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 xml:space="preserve">физические лица прилагают документ, удостоверяющий личность </w:t>
      </w:r>
      <w:r w:rsidRPr="00A94B54">
        <w:rPr>
          <w:rFonts w:cs="Times New Roman"/>
          <w:b/>
          <w:sz w:val="22"/>
          <w:szCs w:val="22"/>
          <w:u w:val="single"/>
          <w:lang w:val="ru-RU"/>
        </w:rPr>
        <w:t>(копии всех его листов)</w:t>
      </w:r>
      <w:r w:rsidRPr="00A94B54">
        <w:rPr>
          <w:rFonts w:cs="Times New Roman"/>
          <w:sz w:val="22"/>
          <w:szCs w:val="22"/>
          <w:lang w:val="ru-RU"/>
        </w:rPr>
        <w:t>.</w:t>
      </w:r>
    </w:p>
    <w:p w14:paraId="313A00E0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b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Претенденты – юридические лица дополнительно представляют:</w:t>
      </w:r>
    </w:p>
    <w:p w14:paraId="19405BC8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заверенные копии учредительных документов;</w:t>
      </w:r>
    </w:p>
    <w:p w14:paraId="550DC94B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0CF02096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731EC1E7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</w:p>
    <w:p w14:paraId="7E01A995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0D3C446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771D70BE" w14:textId="5911403F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Срок заключения договора купли-продажи муниципального имущества: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в течение пяти рабочих дней с даты подведения итогов аукциона.</w:t>
      </w:r>
    </w:p>
    <w:p w14:paraId="3F7B1585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  <w:u w:val="single"/>
        </w:rPr>
        <w:t>Плата за объект:</w:t>
      </w:r>
      <w:r w:rsidRPr="00A94B54">
        <w:rPr>
          <w:sz w:val="22"/>
          <w:szCs w:val="22"/>
        </w:rPr>
        <w:t xml:space="preserve"> не позднее 10 (десяти) дней со дня подписания договора купли-продажи.</w:t>
      </w:r>
    </w:p>
    <w:p w14:paraId="154CEEEA" w14:textId="77777777" w:rsidR="0034618F" w:rsidRPr="00A94B54" w:rsidRDefault="0034618F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Реквизиты для перечисления платежа за приобретаемое имущество: </w:t>
      </w:r>
    </w:p>
    <w:p w14:paraId="0ECE5507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УФК по РК (Администрация Лендерского сельского поселения)</w:t>
      </w:r>
    </w:p>
    <w:p w14:paraId="1CA0A7FD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ОКПО 04296492 ОКТМО 86627430</w:t>
      </w:r>
    </w:p>
    <w:p w14:paraId="5A596276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ОГРН 1051001872272</w:t>
      </w:r>
    </w:p>
    <w:p w14:paraId="322322A2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ИНН 1019003102 КПП 101901001</w:t>
      </w:r>
    </w:p>
    <w:p w14:paraId="08F46B8F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л/с 04063007890</w:t>
      </w:r>
    </w:p>
    <w:p w14:paraId="23CF0419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КБК 00711402052100000410</w:t>
      </w:r>
    </w:p>
    <w:p w14:paraId="57DD00EE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Счёт: ЕКС 40102810945370000073</w:t>
      </w:r>
    </w:p>
    <w:p w14:paraId="5479A019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Казначейский счёт 03100643000000010600 (доходный)</w:t>
      </w:r>
    </w:p>
    <w:p w14:paraId="34E6F42B" w14:textId="58FFBFAA" w:rsidR="00AA0D4D" w:rsidRPr="00A94B54" w:rsidRDefault="0022749D" w:rsidP="0022749D">
      <w:pPr>
        <w:tabs>
          <w:tab w:val="left" w:pos="567"/>
        </w:tabs>
        <w:jc w:val="both"/>
        <w:rPr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Банк: Отделение-НБ РЕСПУБЛИКА КАРЕЛИЯ БАНКА РОССИИ//УФК по Республике Карелия г. Петрозаводск БИК 018602104</w:t>
      </w:r>
      <w:r w:rsidR="00AA0D4D" w:rsidRPr="00A94B54">
        <w:rPr>
          <w:rFonts w:eastAsia="Times New Roman CYR"/>
          <w:bCs/>
          <w:sz w:val="22"/>
          <w:szCs w:val="22"/>
        </w:rPr>
        <w:t>.</w:t>
      </w:r>
    </w:p>
    <w:p w14:paraId="1B31F48F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>Расходы по оформлению права собственности возлагаются на Покупателя.</w:t>
      </w:r>
    </w:p>
    <w:p w14:paraId="667FCABE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4F91CF16" w14:textId="4AECDCD1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 xml:space="preserve">Порядок ознакомления претендентов с иной информацией, в том числе с условиями договора купли-продажи муниципального имущества: </w:t>
      </w:r>
      <w:r w:rsidRPr="00A94B54">
        <w:rPr>
          <w:rFonts w:cs="Times New Roman"/>
          <w:sz w:val="22"/>
          <w:szCs w:val="22"/>
          <w:lang w:val="ru-RU"/>
        </w:rPr>
        <w:t xml:space="preserve">с дополнительной информацией можно ознакомиться по адресу: </w:t>
      </w:r>
      <w:r w:rsidR="0022749D" w:rsidRPr="0064133C">
        <w:rPr>
          <w:rFonts w:cs="Times New Roman"/>
          <w:sz w:val="22"/>
          <w:szCs w:val="22"/>
          <w:lang w:val="ru-RU"/>
        </w:rPr>
        <w:t xml:space="preserve">Администрация </w:t>
      </w:r>
      <w:r w:rsidR="0022749D" w:rsidRPr="0064133C">
        <w:rPr>
          <w:rFonts w:cs="Times New Roman"/>
          <w:bCs/>
          <w:iCs/>
          <w:sz w:val="22"/>
          <w:szCs w:val="22"/>
          <w:lang w:val="ru-RU"/>
        </w:rPr>
        <w:t>Лендерского сельского поселения</w:t>
      </w:r>
      <w:r w:rsidR="0022749D" w:rsidRPr="0064133C">
        <w:rPr>
          <w:rFonts w:cs="Times New Roman"/>
          <w:sz w:val="22"/>
          <w:szCs w:val="22"/>
          <w:lang w:val="ru-RU"/>
        </w:rPr>
        <w:t xml:space="preserve">, ИНН: 1019003102, КПП: 101901001, адрес: 186985, Республика Карелия, р-н Муезерский, п. Лендеры, ул. Северная, д. 13, е-mail: bondar.lend@mail.ru, тел.: 8 (81455) 49590, контактное лицо </w:t>
      </w:r>
      <w:r w:rsidR="0022749D" w:rsidRPr="0064133C">
        <w:rPr>
          <w:rFonts w:cs="Times New Roman"/>
          <w:sz w:val="22"/>
          <w:szCs w:val="22"/>
          <w:lang w:val="ru-RU"/>
        </w:rPr>
        <w:lastRenderedPageBreak/>
        <w:t>- Мезенцева Светлана Максимовна</w:t>
      </w:r>
      <w:r w:rsidRPr="00A94B54">
        <w:rPr>
          <w:rFonts w:cs="Times New Roman"/>
          <w:sz w:val="22"/>
          <w:szCs w:val="22"/>
          <w:lang w:val="ru-RU"/>
        </w:rPr>
        <w:t>.</w:t>
      </w:r>
    </w:p>
    <w:p w14:paraId="27C266B2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>Любое лицо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67EA7D20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</w:p>
    <w:p w14:paraId="29CF12E3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Ограничения участия отдельных категорий физических и юридических лиц в аукционе: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не установлены.</w:t>
      </w:r>
    </w:p>
    <w:p w14:paraId="08145547" w14:textId="003D2F1E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 определения победителя: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победителем признается участник, который предложит в ходе аукциона наиболее высокую цену имущества.</w:t>
      </w:r>
    </w:p>
    <w:p w14:paraId="0F182ADC" w14:textId="7CA67F6F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bookmarkStart w:id="13" w:name="_Hlk12604315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определения участников аукциона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– </w:t>
      </w:r>
      <w:r w:rsidR="002B56A3">
        <w:rPr>
          <w:rFonts w:eastAsia="Times New Roman CYR" w:cs="Times New Roman"/>
          <w:b/>
          <w:sz w:val="22"/>
          <w:szCs w:val="22"/>
          <w:lang w:val="ru-RU"/>
        </w:rPr>
        <w:t>05.12.</w:t>
      </w:r>
      <w:r w:rsidR="00CC1FB9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10:00,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https://www.rts-tender.ru/property-sales).</w:t>
      </w:r>
    </w:p>
    <w:p w14:paraId="2D30F7E4" w14:textId="33D208B8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bookmarkStart w:id="14" w:name="_Hlk12604404"/>
      <w:bookmarkEnd w:id="13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проведения процедуры продажи имущества: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итоги аукциона (аукционный торг) будут подведены на электронной площадке </w:t>
      </w:r>
      <w:r w:rsidR="002B56A3">
        <w:rPr>
          <w:rFonts w:eastAsia="Times New Roman CYR" w:cs="Times New Roman"/>
          <w:b/>
          <w:sz w:val="22"/>
          <w:szCs w:val="22"/>
          <w:lang w:val="ru-RU"/>
        </w:rPr>
        <w:t>08.12</w:t>
      </w:r>
      <w:r w:rsidR="00CC1FB9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в 10:00</w:t>
      </w:r>
      <w:r w:rsidRPr="00A94B54">
        <w:rPr>
          <w:rFonts w:eastAsia="Times New Roman" w:cs="Times New Roman"/>
          <w:sz w:val="22"/>
          <w:szCs w:val="22"/>
          <w:lang w:val="ru-RU"/>
        </w:rPr>
        <w:t>.</w:t>
      </w:r>
      <w:r w:rsidRPr="00A94B54">
        <w:rPr>
          <w:rFonts w:cs="Times New Roman"/>
          <w:sz w:val="22"/>
          <w:szCs w:val="22"/>
          <w:lang w:val="ru-RU"/>
        </w:rPr>
        <w:t xml:space="preserve"> </w:t>
      </w:r>
    </w:p>
    <w:p w14:paraId="4AA2A19F" w14:textId="401E7399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bookmarkStart w:id="15" w:name="_Hlk17926720"/>
      <w:bookmarkEnd w:id="14"/>
      <w:r w:rsidRPr="00A94B54">
        <w:rPr>
          <w:rFonts w:cs="Times New Roman"/>
          <w:sz w:val="22"/>
          <w:szCs w:val="22"/>
          <w:lang w:val="ru-RU"/>
        </w:rPr>
        <w:t xml:space="preserve"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имущества: </w:t>
      </w:r>
      <w:r w:rsidR="00CC1FB9">
        <w:rPr>
          <w:rFonts w:cs="Times New Roman"/>
          <w:sz w:val="22"/>
          <w:szCs w:val="22"/>
          <w:lang w:val="ru-RU"/>
        </w:rPr>
        <w:t xml:space="preserve">аукцион (номер извещения </w:t>
      </w:r>
      <w:r w:rsidR="00CC1FB9" w:rsidRPr="0064133C">
        <w:rPr>
          <w:rFonts w:eastAsia="Times New Roman CYR" w:cs="Times New Roman"/>
          <w:sz w:val="22"/>
          <w:szCs w:val="22"/>
          <w:lang w:val="ru-RU"/>
        </w:rPr>
        <w:t>на официальном сайте в сети Интернет по адресу https://torgi.gov.ru</w:t>
      </w:r>
      <w:r w:rsidR="00CC1FB9">
        <w:rPr>
          <w:rFonts w:cs="Times New Roman"/>
          <w:sz w:val="22"/>
          <w:szCs w:val="22"/>
          <w:lang w:val="ru-RU"/>
        </w:rPr>
        <w:t xml:space="preserve"> – </w:t>
      </w:r>
      <w:r w:rsidR="00CC1FB9" w:rsidRPr="00FB5C90">
        <w:rPr>
          <w:rFonts w:cs="Times New Roman"/>
          <w:sz w:val="22"/>
          <w:szCs w:val="22"/>
          <w:lang w:val="ru-RU"/>
        </w:rPr>
        <w:t>22000160840000000004</w:t>
      </w:r>
      <w:r w:rsidR="00CC1FB9">
        <w:rPr>
          <w:rFonts w:cs="Times New Roman"/>
          <w:sz w:val="22"/>
          <w:szCs w:val="22"/>
          <w:lang w:val="ru-RU"/>
        </w:rPr>
        <w:t>) признан несостоявшимся в связи с отсутствием заявок</w:t>
      </w:r>
      <w:r w:rsidRPr="00A94B54">
        <w:rPr>
          <w:rFonts w:cs="Times New Roman"/>
          <w:sz w:val="22"/>
          <w:szCs w:val="22"/>
          <w:lang w:val="ru-RU"/>
        </w:rPr>
        <w:t>.</w:t>
      </w:r>
    </w:p>
    <w:bookmarkEnd w:id="15"/>
    <w:p w14:paraId="5C1F28A7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Сообщение о проведении открытого аукциона по продаже муниципального имущества, документация об аукционе, в том числе форма заявки и прочая информация об аукционе, размещены на официальном сайте в сети Интернет по адресу https://torgi.gov.ru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, </w:t>
      </w:r>
      <w:bookmarkStart w:id="16" w:name="_Hlk14326727"/>
      <w:r w:rsidRPr="00A94B54">
        <w:rPr>
          <w:rFonts w:cs="Times New Roman"/>
          <w:sz w:val="22"/>
          <w:szCs w:val="22"/>
          <w:lang w:val="ru-RU"/>
        </w:rPr>
        <w:t>а также на сайте электронной площадки</w:t>
      </w:r>
      <w:bookmarkEnd w:id="16"/>
      <w:r w:rsidRPr="00A94B54">
        <w:rPr>
          <w:rFonts w:cs="Times New Roman"/>
          <w:sz w:val="22"/>
          <w:szCs w:val="22"/>
          <w:lang w:val="ru-RU"/>
        </w:rPr>
        <w:t>.</w:t>
      </w:r>
    </w:p>
    <w:bookmarkEnd w:id="4"/>
    <w:p w14:paraId="32676AFB" w14:textId="6B758131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 xml:space="preserve">Документация об аукционе также предоставляется </w:t>
      </w:r>
      <w:bookmarkStart w:id="17" w:name="_Hlk14250966"/>
      <w:r w:rsidRPr="00A94B54">
        <w:rPr>
          <w:rFonts w:cs="Times New Roman"/>
          <w:sz w:val="22"/>
          <w:szCs w:val="22"/>
          <w:lang w:val="ru-RU"/>
        </w:rPr>
        <w:t xml:space="preserve">по адресу: </w:t>
      </w:r>
      <w:bookmarkStart w:id="18" w:name="_Hlk14326709"/>
      <w:bookmarkEnd w:id="17"/>
      <w:r w:rsidR="0022749D" w:rsidRPr="0064133C">
        <w:rPr>
          <w:rFonts w:cs="Times New Roman"/>
          <w:sz w:val="22"/>
          <w:szCs w:val="22"/>
          <w:lang w:val="ru-RU"/>
        </w:rPr>
        <w:t xml:space="preserve">Администрация </w:t>
      </w:r>
      <w:r w:rsidR="0022749D" w:rsidRPr="0064133C">
        <w:rPr>
          <w:rFonts w:cs="Times New Roman"/>
          <w:bCs/>
          <w:iCs/>
          <w:sz w:val="22"/>
          <w:szCs w:val="22"/>
          <w:lang w:val="ru-RU"/>
        </w:rPr>
        <w:t>Лендерского сельского поселения</w:t>
      </w:r>
      <w:r w:rsidR="0022749D" w:rsidRPr="0064133C">
        <w:rPr>
          <w:rFonts w:cs="Times New Roman"/>
          <w:sz w:val="22"/>
          <w:szCs w:val="22"/>
          <w:lang w:val="ru-RU"/>
        </w:rPr>
        <w:t xml:space="preserve"> - 186985, Республика Карелия, р-н Муезерский, п. Лендеры, ул. Северная, д. 13</w:t>
      </w:r>
      <w:r w:rsidR="0022749D" w:rsidRPr="0064133C">
        <w:rPr>
          <w:rFonts w:eastAsia="Times New Roman CYR" w:cs="Times New Roman"/>
          <w:sz w:val="22"/>
          <w:szCs w:val="22"/>
          <w:lang w:val="ru-RU"/>
        </w:rPr>
        <w:t>,</w:t>
      </w:r>
      <w:r w:rsidR="0022749D" w:rsidRPr="0064133C">
        <w:rPr>
          <w:rFonts w:cs="Times New Roman"/>
          <w:bCs/>
          <w:iCs/>
          <w:sz w:val="22"/>
          <w:szCs w:val="22"/>
          <w:lang w:val="ru-RU"/>
        </w:rPr>
        <w:t xml:space="preserve"> </w:t>
      </w:r>
      <w:r w:rsidR="0022749D" w:rsidRPr="0064133C">
        <w:rPr>
          <w:rFonts w:cs="Times New Roman"/>
          <w:sz w:val="22"/>
          <w:szCs w:val="22"/>
          <w:lang w:val="ru-RU"/>
        </w:rPr>
        <w:t>и 185035 Республика Карелия, г. Петрозаводск, ул. Ф. Энгельса, д.10, каб. 506 - ООО «ПСО «Госзаказ»</w:t>
      </w:r>
      <w:bookmarkEnd w:id="18"/>
      <w:r w:rsidRPr="00A94B54">
        <w:rPr>
          <w:rFonts w:cs="Times New Roman"/>
          <w:sz w:val="22"/>
          <w:szCs w:val="22"/>
          <w:lang w:val="ru-RU"/>
        </w:rPr>
        <w:t>.</w:t>
      </w:r>
    </w:p>
    <w:bookmarkEnd w:id="5"/>
    <w:p w14:paraId="447FF0A1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Валюта</w:t>
      </w:r>
      <w:r w:rsidRPr="00A94B54">
        <w:rPr>
          <w:sz w:val="22"/>
          <w:szCs w:val="22"/>
        </w:rPr>
        <w:t>, используемая в документации, в том числе, для формирования цены продажи и расчетов: российский рубль.</w:t>
      </w:r>
    </w:p>
    <w:p w14:paraId="7B3F3B55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Часовой пояс времени, указываемого в документации об аукционе:</w:t>
      </w:r>
      <w:r w:rsidRPr="00A94B54">
        <w:rPr>
          <w:sz w:val="22"/>
          <w:szCs w:val="22"/>
        </w:rPr>
        <w:t xml:space="preserve"> (GMT +03:00) Москва, Санкт-Петербург, Волгоград (время московское).</w:t>
      </w:r>
    </w:p>
    <w:p w14:paraId="43D42CD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Формат, указываемого в документации об аукционе времени:</w:t>
      </w:r>
      <w:r w:rsidRPr="00A94B54">
        <w:rPr>
          <w:sz w:val="22"/>
          <w:szCs w:val="22"/>
        </w:rPr>
        <w:t xml:space="preserve"> ЧЧ:ММ (часы:минуты).</w:t>
      </w:r>
    </w:p>
    <w:p w14:paraId="3DC8B21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5764AD23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19" w:name="_Toc82360439"/>
      <w:r w:rsidRPr="00A94B54">
        <w:rPr>
          <w:rFonts w:ascii="Times New Roman" w:hAnsi="Times New Roman"/>
          <w:color w:val="auto"/>
          <w:sz w:val="22"/>
          <w:szCs w:val="22"/>
        </w:rPr>
        <w:t>II. ТРЕБОВАНИЯ К ПРЕТЕНДЕНТАМ НА УЧАСТИЕ В АУКЦИОНЕ</w:t>
      </w:r>
      <w:bookmarkEnd w:id="19"/>
    </w:p>
    <w:p w14:paraId="4C530BEE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28FD78BD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К участию в аукционе допускаются юридические и физические лица, отвечающие признакам покупателя в соответствии с Законом,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настоящей документации об аукционе и обеспечившие поступление на счет, указанный в настоящей документации об аукционе, установленной суммы задатка в указанный срок.</w:t>
      </w:r>
    </w:p>
    <w:p w14:paraId="1F0DA4E2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Иностранные физические и юридические лица допускаются к участию в аукционе с соблюдением требований, установленных законодательством Российской Федерации.</w:t>
      </w:r>
    </w:p>
    <w:p w14:paraId="697B2AB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Обязанность доказать свое право на участие в аукционе возлагается на претендента. 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признается ничтожной.</w:t>
      </w:r>
    </w:p>
    <w:p w14:paraId="3523C784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38A9DC89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20" w:name="_Toc82360440"/>
      <w:r w:rsidRPr="00A94B54">
        <w:rPr>
          <w:rStyle w:val="110"/>
          <w:rFonts w:ascii="Times New Roman" w:hAnsi="Times New Roman" w:cs="Times New Roman"/>
          <w:b/>
          <w:bCs w:val="0"/>
          <w:color w:val="auto"/>
          <w:sz w:val="22"/>
          <w:szCs w:val="22"/>
        </w:rPr>
        <w:t>III. ИНСТРУКЦИЯ ПРЕТЕНДЕНТАМ НА УЧАСТИЕ В АУКЦИОНЕ</w:t>
      </w:r>
      <w:bookmarkEnd w:id="20"/>
    </w:p>
    <w:p w14:paraId="677E357B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  <w:bookmarkStart w:id="21" w:name="_Ref130384933"/>
    </w:p>
    <w:p w14:paraId="6FD694FC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3.1. Предоставление документации об аукционе</w:t>
      </w:r>
    </w:p>
    <w:bookmarkEnd w:id="21"/>
    <w:p w14:paraId="161E7791" w14:textId="587EC81D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Документация об аукционе </w:t>
      </w:r>
      <w:r w:rsidRPr="00A94B54">
        <w:rPr>
          <w:rStyle w:val="postbody"/>
          <w:rFonts w:eastAsia="Arial Unicode MS"/>
          <w:sz w:val="22"/>
          <w:szCs w:val="22"/>
        </w:rPr>
        <w:t>предоставляется бесплатно</w:t>
      </w:r>
      <w:r w:rsidRPr="00A94B54">
        <w:rPr>
          <w:sz w:val="22"/>
          <w:szCs w:val="22"/>
        </w:rPr>
        <w:t xml:space="preserve"> </w:t>
      </w:r>
      <w:r w:rsidRPr="00A94B54">
        <w:rPr>
          <w:b/>
          <w:bCs/>
          <w:sz w:val="22"/>
          <w:szCs w:val="22"/>
        </w:rPr>
        <w:t xml:space="preserve">с </w:t>
      </w:r>
      <w:r w:rsidR="002B56A3">
        <w:rPr>
          <w:rFonts w:eastAsia="Times New Roman CYR"/>
          <w:b/>
          <w:sz w:val="22"/>
          <w:szCs w:val="22"/>
        </w:rPr>
        <w:t>31.10.</w:t>
      </w:r>
      <w:r w:rsidR="00490EAD" w:rsidRPr="00A94B54">
        <w:rPr>
          <w:rFonts w:eastAsia="Times New Roman CYR"/>
          <w:b/>
          <w:sz w:val="22"/>
          <w:szCs w:val="22"/>
        </w:rPr>
        <w:t>2025 г.</w:t>
      </w:r>
      <w:r w:rsidRPr="00A94B54">
        <w:rPr>
          <w:b/>
          <w:bCs/>
          <w:sz w:val="22"/>
          <w:szCs w:val="22"/>
        </w:rPr>
        <w:t xml:space="preserve"> до </w:t>
      </w:r>
      <w:r w:rsidR="002B56A3">
        <w:rPr>
          <w:rFonts w:eastAsia="Times New Roman CYR"/>
          <w:b/>
          <w:sz w:val="22"/>
          <w:szCs w:val="22"/>
        </w:rPr>
        <w:t>01.12</w:t>
      </w:r>
      <w:r w:rsidR="00490EAD" w:rsidRPr="00A94B54">
        <w:rPr>
          <w:rFonts w:eastAsia="Times New Roman CYR"/>
          <w:b/>
          <w:sz w:val="22"/>
          <w:szCs w:val="22"/>
        </w:rPr>
        <w:t>.2025 г.</w:t>
      </w:r>
      <w:r w:rsidRPr="00A94B54">
        <w:rPr>
          <w:b/>
          <w:bCs/>
          <w:sz w:val="22"/>
          <w:szCs w:val="22"/>
        </w:rPr>
        <w:t xml:space="preserve"> (кроме субботы, воскресенья и праздничных дней, которые официально считаются выходными) с 09:00 до 13:00 и с 13:45 до 17:15 (в пятницу до 15:45) </w:t>
      </w:r>
      <w:r w:rsidRPr="00A94B54">
        <w:rPr>
          <w:rStyle w:val="postbody"/>
          <w:rFonts w:eastAsia="Arial Unicode MS"/>
          <w:b/>
          <w:bCs/>
          <w:sz w:val="22"/>
          <w:szCs w:val="22"/>
        </w:rPr>
        <w:t xml:space="preserve">по адресу: </w:t>
      </w:r>
      <w:r w:rsidR="0022749D" w:rsidRPr="0022749D">
        <w:rPr>
          <w:b/>
          <w:bCs/>
          <w:sz w:val="22"/>
          <w:szCs w:val="22"/>
        </w:rPr>
        <w:t>Администрация Лендерского сельского поселения - 186985, Республика Карелия, р-н Муезерский, п. Лендеры, ул. Северная, д. 13</w:t>
      </w:r>
      <w:r w:rsidR="0034618F" w:rsidRPr="00A94B54">
        <w:rPr>
          <w:b/>
          <w:bCs/>
          <w:sz w:val="22"/>
          <w:szCs w:val="22"/>
        </w:rPr>
        <w:t>, и 185035 Республика Карелия, г. Петрозаводск, ул. Ф. Энгельса, д.10, каб. 506 - ООО «ПСО «Госзаказ»</w:t>
      </w:r>
      <w:r w:rsidRPr="00A94B54">
        <w:rPr>
          <w:b/>
          <w:bCs/>
          <w:sz w:val="22"/>
          <w:szCs w:val="22"/>
        </w:rPr>
        <w:t>.</w:t>
      </w:r>
    </w:p>
    <w:p w14:paraId="29DDBE6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Заявление о предоставлении документации об аукционе должно быть выполнено на бланке претендента (бланк с основными реквизитами (сведениями) претендента) с указанием предмета аукциона, почтового адреса и адреса местонахождения, контактных данных (номер телефона, факса (при наличии), адрес электронной почты (при наличии) и данные ответственного лица) заявителя. В заявлении может быть указан желаемый для претендента способ получения документации об аукционе (выдать на руки представителю, курьеру, по почте и т.п.). Заявление должно быть направлено в адрес продавца (либо передано продавцу нарочным). Если способ </w:t>
      </w:r>
      <w:r w:rsidRPr="00A94B54">
        <w:rPr>
          <w:sz w:val="22"/>
          <w:szCs w:val="22"/>
        </w:rPr>
        <w:lastRenderedPageBreak/>
        <w:t xml:space="preserve">получения документации не будет указан, продавец направит документацию об аукционе простым почтовым отправлением. </w:t>
      </w:r>
    </w:p>
    <w:p w14:paraId="3ADF6A1D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 xml:space="preserve">С документацией об аукционе можно ознакомиться на официальном сайте </w:t>
      </w:r>
      <w:r w:rsidRPr="00A94B54">
        <w:rPr>
          <w:rFonts w:eastAsia="Times New Roman CYR"/>
          <w:sz w:val="22"/>
          <w:szCs w:val="22"/>
        </w:rPr>
        <w:t>https://torgi.gov.ru</w:t>
      </w:r>
      <w:r w:rsidRPr="00A94B54">
        <w:rPr>
          <w:sz w:val="22"/>
          <w:szCs w:val="22"/>
        </w:rPr>
        <w:t xml:space="preserve">, </w:t>
      </w:r>
      <w:r w:rsidRPr="00A94B54">
        <w:rPr>
          <w:sz w:val="22"/>
          <w:szCs w:val="22"/>
          <w:lang w:eastAsia="en-US"/>
        </w:rPr>
        <w:t>а также на сайте электронной площадки.</w:t>
      </w:r>
    </w:p>
    <w:p w14:paraId="27F6A072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</w:p>
    <w:p w14:paraId="3B75FAF3" w14:textId="72068F48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3.2. Условия участия в аукционе</w:t>
      </w:r>
      <w:r w:rsidR="00F960C5">
        <w:rPr>
          <w:b/>
          <w:sz w:val="22"/>
          <w:szCs w:val="22"/>
        </w:rPr>
        <w:t xml:space="preserve"> </w:t>
      </w:r>
    </w:p>
    <w:p w14:paraId="38290555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 xml:space="preserve">Для участия в аукционе претендент предоставляет в установленный срок заявку путем заполнения ее электронной формы в соответствии с регламентом электронной площадки </w:t>
      </w:r>
      <w:r w:rsidRPr="00A94B54">
        <w:rPr>
          <w:rFonts w:ascii="Times New Roman" w:hAnsi="Times New Roman" w:cs="Times New Roman"/>
          <w:b/>
          <w:i/>
          <w:sz w:val="22"/>
          <w:szCs w:val="22"/>
        </w:rPr>
        <w:t xml:space="preserve">(образец - Форма 1 настоящей документации об аукционе) </w:t>
      </w:r>
      <w:r w:rsidRPr="00A94B54">
        <w:rPr>
          <w:rFonts w:ascii="Times New Roman" w:hAnsi="Times New Roman" w:cs="Times New Roman"/>
          <w:sz w:val="22"/>
          <w:szCs w:val="22"/>
        </w:rPr>
        <w:t>и иные документы в соответствии с перечнем, указанным в настоящем пункте документации об аукционе.</w:t>
      </w:r>
    </w:p>
    <w:p w14:paraId="18BE6B8B" w14:textId="00B3AF4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Исчерпывающий перечень представляемых претендентами документов</w:t>
      </w:r>
      <w:r w:rsidR="00F960C5">
        <w:rPr>
          <w:b/>
          <w:sz w:val="22"/>
          <w:szCs w:val="22"/>
        </w:rPr>
        <w:t xml:space="preserve"> </w:t>
      </w:r>
      <w:r w:rsidRPr="00A94B54">
        <w:rPr>
          <w:b/>
          <w:sz w:val="22"/>
          <w:szCs w:val="22"/>
        </w:rPr>
        <w:t xml:space="preserve">и требования к их оформлению: </w:t>
      </w:r>
    </w:p>
    <w:p w14:paraId="5C3068EB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 xml:space="preserve">1) </w:t>
      </w:r>
      <w:r w:rsidRPr="00A94B54">
        <w:rPr>
          <w:sz w:val="22"/>
          <w:szCs w:val="22"/>
        </w:rPr>
        <w:t>Претенденты представляют:</w:t>
      </w:r>
    </w:p>
    <w:p w14:paraId="4835ECC4" w14:textId="77777777" w:rsidR="00AA0D4D" w:rsidRPr="00A94B54" w:rsidRDefault="00AA0D4D" w:rsidP="00292B2C">
      <w:pPr>
        <w:pStyle w:val="24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электронную форму заявки (образец - Форма 1 настоящей документации об аукционе, заполняется в соответствии с регламентом электронной площадки);</w:t>
      </w:r>
    </w:p>
    <w:p w14:paraId="57C8FC89" w14:textId="77777777" w:rsidR="00AA0D4D" w:rsidRPr="00A94B54" w:rsidRDefault="00AA0D4D" w:rsidP="00292B2C">
      <w:pPr>
        <w:pStyle w:val="24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 xml:space="preserve">физические лица предоставляют документ, удостоверяющий личность </w:t>
      </w:r>
      <w:r w:rsidRPr="00A94B54">
        <w:rPr>
          <w:b/>
          <w:sz w:val="22"/>
          <w:szCs w:val="22"/>
        </w:rPr>
        <w:t>(копии всех его листов)</w:t>
      </w:r>
      <w:r w:rsidRPr="00A94B54">
        <w:rPr>
          <w:sz w:val="22"/>
          <w:szCs w:val="22"/>
        </w:rPr>
        <w:t>.</w:t>
      </w:r>
    </w:p>
    <w:p w14:paraId="548CEBBC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2)</w:t>
      </w:r>
      <w:r w:rsidRPr="00A94B54">
        <w:rPr>
          <w:sz w:val="22"/>
          <w:szCs w:val="22"/>
        </w:rPr>
        <w:t xml:space="preserve"> Претенденты – юридические лица дополнительно представляют:</w:t>
      </w:r>
    </w:p>
    <w:p w14:paraId="3D3C6E94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заверенные копии учредительных документов;</w:t>
      </w:r>
    </w:p>
    <w:p w14:paraId="526AF117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6BAFEA93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56C706D5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</w:p>
    <w:p w14:paraId="2C5DF5EB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BAFF85D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18D7BFE9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С момента начала приема заявок продавец представляет каждому претенденту возможность предварительного ознакомления с решением о продаже имущества, формой заявки, проектом договора купли-продажи, а также с информацией о техническом состоянии объекта и порядке предварительного ознакомления с объектом продажи.</w:t>
      </w:r>
    </w:p>
    <w:p w14:paraId="27EA02FF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781B0B3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Для участия в аукционе претендент вносит задаток.</w:t>
      </w:r>
    </w:p>
    <w:p w14:paraId="2564A87B" w14:textId="0FAE5851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Условия и сроки внесения задатка, реквизиты счета: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денежными средствами в валюте РФ (рубли) 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до 10:00 </w:t>
      </w:r>
      <w:r w:rsidR="007B468A">
        <w:rPr>
          <w:rFonts w:eastAsia="Times New Roman CYR" w:cs="Times New Roman"/>
          <w:b/>
          <w:sz w:val="22"/>
          <w:szCs w:val="22"/>
          <w:lang w:val="ru-RU"/>
        </w:rPr>
        <w:t>01.12</w:t>
      </w:r>
      <w:r w:rsidR="00490EAD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sz w:val="22"/>
          <w:szCs w:val="22"/>
          <w:lang w:val="ru-RU"/>
        </w:rPr>
        <w:t>, в соответствии с регламентом электронной площадки, соглашением о гарантийном обеспечении на электронной площадке «РТС-тендер» Имущественные торги, по следующим реквизитам:</w:t>
      </w:r>
    </w:p>
    <w:p w14:paraId="21A04E47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Получатель: ООО «РТС-тендер»;</w:t>
      </w:r>
    </w:p>
    <w:p w14:paraId="1DE7BA3C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Наименование банка: Филиал "Корпоративный" ПАО "Совкомбанк"</w:t>
      </w:r>
    </w:p>
    <w:p w14:paraId="5DE04B5D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Расчетный счёт: 40702810512030016362</w:t>
      </w:r>
    </w:p>
    <w:p w14:paraId="00B81823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Корр. счёт: 30101810445250000360</w:t>
      </w:r>
    </w:p>
    <w:p w14:paraId="3182B907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БИК: 044525360 </w:t>
      </w:r>
    </w:p>
    <w:p w14:paraId="7F0111DD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ИНН: 7710357167 КПП: 773001001</w:t>
      </w:r>
    </w:p>
    <w:p w14:paraId="67174C32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r w:rsidRPr="00A94B54">
        <w:rPr>
          <w:rFonts w:cs="Times New Roman"/>
          <w:b/>
          <w:bCs/>
          <w:sz w:val="22"/>
          <w:szCs w:val="22"/>
          <w:lang w:val="ru-RU"/>
        </w:rPr>
        <w:t>Назначение платежа: «внесение гарантийного обеспечения по Соглашению о внесении гарантийного обеспечения, № аналитического счета _____________. Без НДС».</w:t>
      </w:r>
    </w:p>
    <w:p w14:paraId="03D31AF8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Данное сообщение является публичной офертой для заключения договора о задатке в соответствии со статьей 437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54BE58C9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rFonts w:eastAsia="Times New Roman CYR"/>
          <w:sz w:val="22"/>
          <w:szCs w:val="22"/>
        </w:rPr>
        <w:t>Денежные средства в размере задатка возвращаются участникам аукциона, за исключением его победителя, в срок и в порядке, установленными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Соглашением о гарантийном обеспечении на электронной площадке «РТС-тендер» Имущественные торги (https://www.rts-tender.ru/platform-rules/platform-property-sales).</w:t>
      </w:r>
    </w:p>
    <w:p w14:paraId="2560F5CE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</w:p>
    <w:p w14:paraId="13C2B110" w14:textId="2DB24289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3.3. Оформление и подписание заявки</w:t>
      </w:r>
      <w:r w:rsidR="00F960C5">
        <w:rPr>
          <w:b/>
          <w:sz w:val="22"/>
          <w:szCs w:val="22"/>
        </w:rPr>
        <w:t xml:space="preserve"> </w:t>
      </w:r>
    </w:p>
    <w:p w14:paraId="2F0F6265" w14:textId="77777777" w:rsidR="00AA0D4D" w:rsidRPr="00A94B54" w:rsidRDefault="00AA0D4D" w:rsidP="00292B2C">
      <w:pPr>
        <w:tabs>
          <w:tab w:val="left" w:pos="567"/>
        </w:tabs>
        <w:jc w:val="both"/>
        <w:rPr>
          <w:rStyle w:val="af1"/>
          <w:sz w:val="22"/>
          <w:szCs w:val="22"/>
        </w:rPr>
      </w:pPr>
      <w:r w:rsidRPr="00A94B54">
        <w:rPr>
          <w:sz w:val="22"/>
          <w:szCs w:val="22"/>
        </w:rPr>
        <w:t xml:space="preserve">Заявка на участие в аукционе должна быть заполнена в электронной форме, в соответствии с формой заявки, утвержденной электронной площадкой «РТС-тендер» Имущественные торги (http://rts-tender.ru, https://i.rts-tender.ru, https://www.rts-tender.ru/property-sales) </w:t>
      </w:r>
      <w:r w:rsidRPr="00A94B54">
        <w:rPr>
          <w:b/>
          <w:i/>
          <w:sz w:val="22"/>
          <w:szCs w:val="22"/>
        </w:rPr>
        <w:t>(образец - Форма 1 настоящей документации об аукционе).</w:t>
      </w:r>
      <w:r w:rsidRPr="00A94B54">
        <w:rPr>
          <w:sz w:val="22"/>
          <w:szCs w:val="22"/>
        </w:rPr>
        <w:t xml:space="preserve"> </w:t>
      </w:r>
    </w:p>
    <w:p w14:paraId="7C3E7D47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  <w:r w:rsidRPr="00A94B54">
        <w:rPr>
          <w:rStyle w:val="af1"/>
          <w:sz w:val="22"/>
          <w:szCs w:val="22"/>
        </w:rPr>
        <w:t>При подготовке заявки претендентами должны применяться общепринятые обозначения и наименования в соответствии с требованиями действующих нормативных правовых актов.</w:t>
      </w:r>
    </w:p>
    <w:p w14:paraId="0458FCAA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</w:p>
    <w:p w14:paraId="64E1C093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  <w:r w:rsidRPr="00A94B54">
        <w:rPr>
          <w:rStyle w:val="af1"/>
          <w:sz w:val="22"/>
          <w:szCs w:val="22"/>
        </w:rPr>
        <w:t>При подаче заявки претендент:</w:t>
      </w:r>
    </w:p>
    <w:p w14:paraId="43A5B7CB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rStyle w:val="af1"/>
          <w:sz w:val="22"/>
          <w:szCs w:val="22"/>
        </w:rPr>
        <w:t>- возлагает на себя обязательства по</w:t>
      </w:r>
      <w:r w:rsidRPr="00A94B54">
        <w:rPr>
          <w:sz w:val="22"/>
          <w:szCs w:val="22"/>
        </w:rPr>
        <w:t xml:space="preserve"> соблюдению условий и порядка проведения аукциона в электронной форме, содержащиеся в информационном сообщении (извещении), аукционной документации и регламенте оператора электронной площадки;</w:t>
      </w:r>
    </w:p>
    <w:p w14:paraId="4788D245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t xml:space="preserve">- </w:t>
      </w:r>
      <w:r w:rsidRPr="00A94B54">
        <w:rPr>
          <w:rStyle w:val="af1"/>
          <w:sz w:val="22"/>
          <w:szCs w:val="22"/>
        </w:rPr>
        <w:t>возлагает на себя обязательства по</w:t>
      </w:r>
      <w:r w:rsidRPr="00A94B54">
        <w:rPr>
          <w:sz w:val="22"/>
          <w:szCs w:val="22"/>
        </w:rPr>
        <w:t xml:space="preserve"> заключению договора купли-продажи с продавцом, подписанию акта приема-передачи в соответствии с порядком, сроками и требованиями, установленными информационным сообщением (извещением), аукционной документацией и договором купли-продажи, в случае признания победителем аукциона в электронной форме;</w:t>
      </w:r>
    </w:p>
    <w:p w14:paraId="66F76DA4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t xml:space="preserve">- согласен и принимает все условия, требования, положения информационного сообщения (извещения), аукционной документации,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</w:t>
      </w:r>
      <w:r w:rsidRPr="00A94B54">
        <w:rPr>
          <w:b/>
          <w:sz w:val="22"/>
          <w:szCs w:val="22"/>
        </w:rPr>
        <w:t>и он не имеет претензий к ним</w:t>
      </w:r>
      <w:r w:rsidRPr="00A94B54">
        <w:rPr>
          <w:sz w:val="22"/>
          <w:szCs w:val="22"/>
        </w:rPr>
        <w:t>.</w:t>
      </w:r>
    </w:p>
    <w:p w14:paraId="3D361ED8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 (извещении), аукционной документации и регламенте оператора электронной площадки;</w:t>
      </w:r>
    </w:p>
    <w:p w14:paraId="604A1E62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- несет ответственность за достоверность представленных документов и информации; </w:t>
      </w:r>
    </w:p>
    <w:p w14:paraId="167C6E3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подтверждает, что на дату подписания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(извещением), аукционной документацией и проектом договора купли-продажи, и они ему понятны;</w:t>
      </w:r>
    </w:p>
    <w:p w14:paraId="3E9E15CB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  <w:u w:val="single"/>
        </w:rPr>
      </w:pPr>
      <w:r w:rsidRPr="00A94B54">
        <w:rPr>
          <w:sz w:val="22"/>
          <w:szCs w:val="22"/>
        </w:rPr>
        <w:t xml:space="preserve">-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 (извещение), аукционную документацию, </w:t>
      </w:r>
      <w:r w:rsidRPr="00A94B54">
        <w:rPr>
          <w:sz w:val="22"/>
          <w:szCs w:val="22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(извещение), аукционную документацию с даты публикации информации об отмене аукциона в электронной форме, внесении изменений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 w:rsidRPr="00A94B54">
        <w:rPr>
          <w:rFonts w:eastAsia="Times New Roman CYR"/>
          <w:sz w:val="22"/>
          <w:szCs w:val="22"/>
        </w:rPr>
        <w:t>https://torgi.gov.ru/new</w:t>
      </w:r>
      <w:r w:rsidRPr="00A94B54">
        <w:rPr>
          <w:sz w:val="22"/>
          <w:szCs w:val="22"/>
        </w:rPr>
        <w:t xml:space="preserve"> и сайте </w:t>
      </w:r>
      <w:r w:rsidRPr="00A94B54">
        <w:rPr>
          <w:sz w:val="22"/>
          <w:szCs w:val="22"/>
          <w:u w:val="single"/>
        </w:rPr>
        <w:t>оператора электронной площадки;</w:t>
      </w:r>
    </w:p>
    <w:p w14:paraId="51B6DB58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осведомлен, что условия аукциона в электронной форме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(извещении) сроки и порядке являются акцептом оферты в соответствии со статьей 438 Гражданского кодекса Российской Федерации;</w:t>
      </w:r>
    </w:p>
    <w:p w14:paraId="6F09AD8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 соответствии с Федеральным законом от 27.07.2006 № 152-ФЗ «О персональных данных», подавая заявку, дает согласие на обработку персональных данных, содержащихся в заявке и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14:paraId="61544B0C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</w:p>
    <w:p w14:paraId="79CFEE30" w14:textId="2AAF5DAC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3.4. Порядок подачи заявки</w:t>
      </w:r>
      <w:r w:rsidR="00F960C5">
        <w:rPr>
          <w:b/>
          <w:sz w:val="22"/>
          <w:szCs w:val="22"/>
        </w:rPr>
        <w:t xml:space="preserve"> </w:t>
      </w:r>
    </w:p>
    <w:p w14:paraId="38F197AE" w14:textId="2AE97E89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Порядок, место, даты начала и окончания подачи (регистрации) заявок:</w:t>
      </w:r>
      <w:r w:rsidRPr="00F960C5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https://www.rts-tender.ru/property-sales), порядок в соответствии с регламентом электронной площадки, дата и время начала приема заявок:</w:t>
      </w:r>
      <w:r w:rsidR="005D4E71"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="007B468A">
        <w:rPr>
          <w:rFonts w:eastAsia="Times New Roman CYR" w:cs="Times New Roman"/>
          <w:b/>
          <w:sz w:val="22"/>
          <w:szCs w:val="22"/>
          <w:lang w:val="ru-RU"/>
        </w:rPr>
        <w:t>31.10</w:t>
      </w:r>
      <w:r w:rsidR="00490EAD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09:00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, дата и время окончания приема заявок: </w:t>
      </w:r>
      <w:r w:rsidR="007B468A">
        <w:rPr>
          <w:rFonts w:eastAsia="Times New Roman CYR" w:cs="Times New Roman"/>
          <w:b/>
          <w:sz w:val="22"/>
          <w:szCs w:val="22"/>
          <w:lang w:val="ru-RU"/>
        </w:rPr>
        <w:t>01.12</w:t>
      </w:r>
      <w:r w:rsidR="00490EAD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в 10:00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.</w:t>
      </w:r>
    </w:p>
    <w:p w14:paraId="2754CBF3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14:paraId="7B20E5AB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b/>
          <w:sz w:val="22"/>
          <w:szCs w:val="22"/>
        </w:rPr>
        <w:lastRenderedPageBreak/>
        <w:t>3.5. Отзыв заявки на участие в аукционе</w:t>
      </w:r>
    </w:p>
    <w:p w14:paraId="3817BA65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Отзыв заявок осуществляется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форме»).</w:t>
      </w:r>
    </w:p>
    <w:p w14:paraId="0156967A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1D77B5E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3.6. Определение участников аукциона</w:t>
      </w:r>
    </w:p>
    <w:p w14:paraId="72A4B610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день определения участников аукциона продавец рассматривает заявки и документы претендентов и устанавливает факт поступления на счет указанных сумм задатков.</w:t>
      </w:r>
    </w:p>
    <w:p w14:paraId="33E9855D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14:paraId="20AE1CE0" w14:textId="3E5705DB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определения участников аукциона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– </w:t>
      </w:r>
      <w:r w:rsidR="007B468A">
        <w:rPr>
          <w:rFonts w:eastAsia="Times New Roman CYR" w:cs="Times New Roman"/>
          <w:b/>
          <w:sz w:val="22"/>
          <w:szCs w:val="22"/>
          <w:lang w:val="ru-RU"/>
        </w:rPr>
        <w:t>05.12</w:t>
      </w:r>
      <w:r w:rsidR="00490EAD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10:00,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https://www.rts-tender.ru/property-sales).</w:t>
      </w:r>
    </w:p>
    <w:p w14:paraId="529679EB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Претендент не допускается к участию в аукционе по следующим основаниям:</w:t>
      </w:r>
    </w:p>
    <w:p w14:paraId="71CFFD37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33226CF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представлены не все документы в соответствии с перечнем, установленным в настоящей документации, либо они оформлены ненадлежащим образом;</w:t>
      </w:r>
    </w:p>
    <w:p w14:paraId="4607A88B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заявка подана лицом, не уполномоченным претендентом на осуществление таких действий;</w:t>
      </w:r>
    </w:p>
    <w:p w14:paraId="2ED9B211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не подтверждено поступление в установленный срок задатка на счет, указанный в информационном сообщении.</w:t>
      </w:r>
    </w:p>
    <w:p w14:paraId="7090FA48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Перечень оснований отказа претенденту в участии в аукционе является исчерпывающим.</w:t>
      </w:r>
    </w:p>
    <w:p w14:paraId="04DEA0A2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</w:p>
    <w:p w14:paraId="6BC51FB8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045ED0E1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</w:p>
    <w:p w14:paraId="4480051B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Аукцион признается несостоявшимся в следующих случаях:</w:t>
      </w:r>
    </w:p>
    <w:p w14:paraId="7E50AD94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а) не было подано ни одной заявки на участие либо ни один из претендентов не признан участником;</w:t>
      </w:r>
    </w:p>
    <w:p w14:paraId="781FFF9F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б) лицо, признанное единственным участником аукциона, отказалось от заключения договора купли-продажи;</w:t>
      </w:r>
    </w:p>
    <w:p w14:paraId="7E9E768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в) ни один из участников не сделал предложение о начальной цене имущества.</w:t>
      </w:r>
    </w:p>
    <w:p w14:paraId="20357441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DB9B469" w14:textId="0E1A065B" w:rsidR="00AA0D4D" w:rsidRPr="00A94B54" w:rsidRDefault="00AA0D4D" w:rsidP="00292B2C">
      <w:pPr>
        <w:pStyle w:val="12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3.7. Порядок проведения аукциона (подведения итогов аукциона)</w:t>
      </w:r>
      <w:r w:rsidR="00F960C5">
        <w:rPr>
          <w:b/>
          <w:sz w:val="22"/>
          <w:szCs w:val="22"/>
        </w:rPr>
        <w:t xml:space="preserve"> </w:t>
      </w:r>
    </w:p>
    <w:p w14:paraId="184AEEF9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Аукцион проводится на электронной площадке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форме»).</w:t>
      </w:r>
    </w:p>
    <w:p w14:paraId="0DBE7D3C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аукционе могут участвовать только претенденты, признанные участниками аукциона.</w:t>
      </w:r>
    </w:p>
    <w:p w14:paraId="5FD711CE" w14:textId="14480AC0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проведения процедуры продажи имущества: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итоги аукциона (аукционный торг) будут подведены на электронной площадке </w:t>
      </w:r>
      <w:r w:rsidR="007B468A">
        <w:rPr>
          <w:rFonts w:eastAsia="Times New Roman CYR" w:cs="Times New Roman"/>
          <w:b/>
          <w:sz w:val="22"/>
          <w:szCs w:val="22"/>
          <w:lang w:val="ru-RU"/>
        </w:rPr>
        <w:t>08.12</w:t>
      </w:r>
      <w:r w:rsidR="00490EAD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в 10:00</w:t>
      </w:r>
      <w:r w:rsidRPr="00A94B54">
        <w:rPr>
          <w:rFonts w:eastAsia="Times New Roman" w:cs="Times New Roman"/>
          <w:sz w:val="22"/>
          <w:szCs w:val="22"/>
          <w:lang w:val="ru-RU"/>
        </w:rPr>
        <w:t>.</w:t>
      </w:r>
      <w:r w:rsidRPr="00A94B54">
        <w:rPr>
          <w:rFonts w:cs="Times New Roman"/>
          <w:sz w:val="22"/>
          <w:szCs w:val="22"/>
          <w:lang w:val="ru-RU"/>
        </w:rPr>
        <w:t xml:space="preserve"> </w:t>
      </w:r>
    </w:p>
    <w:p w14:paraId="58D2EFB7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Все вопросы, касающиеся проведения аукциона, не нашедшие отражения в настоящем документации, регулируются в соответствии с требованиями законодательства Российской Федерации.</w:t>
      </w:r>
    </w:p>
    <w:p w14:paraId="2F431E31" w14:textId="77777777" w:rsidR="00AA0D4D" w:rsidRPr="00A94B54" w:rsidRDefault="00AA0D4D" w:rsidP="00292B2C">
      <w:pPr>
        <w:pStyle w:val="12"/>
        <w:tabs>
          <w:tab w:val="left" w:pos="567"/>
        </w:tabs>
        <w:jc w:val="center"/>
        <w:rPr>
          <w:b/>
          <w:sz w:val="22"/>
          <w:szCs w:val="22"/>
        </w:rPr>
      </w:pPr>
    </w:p>
    <w:p w14:paraId="3CEA080E" w14:textId="72285EBA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3.8. Порядок заключения договора купли-продажи объекта (муниципального имущества) по итогам аукциона</w:t>
      </w:r>
    </w:p>
    <w:p w14:paraId="7943DB26" w14:textId="77777777" w:rsidR="00AA0D4D" w:rsidRPr="00A94B54" w:rsidRDefault="00AA0D4D" w:rsidP="00292B2C">
      <w:pPr>
        <w:pStyle w:val="41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Договор купли-продажи имущества заключается в соответствии с Гражданским кодексом Российской Федерации и Законом в течение пяти рабочих дней с даты подведения итогов аукциона.</w:t>
      </w:r>
    </w:p>
    <w:p w14:paraId="3B3B2762" w14:textId="5DF95A65" w:rsidR="00AA0D4D" w:rsidRPr="00A94B54" w:rsidRDefault="00AA0D4D" w:rsidP="00292B2C">
      <w:pPr>
        <w:pStyle w:val="41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При уклонении или отказе победителя аукциона либо лица, признанного единственным участником аукциона, в случае, установленном в абзаце втором пункта 3 статьи 18 Закона, от заключения в установленный срок договора купли-продажи имущества задаток ему не возвращается</w:t>
      </w:r>
      <w:r w:rsidR="00112207" w:rsidRPr="00A94B54">
        <w:rPr>
          <w:sz w:val="22"/>
          <w:szCs w:val="22"/>
        </w:rPr>
        <w:t>,</w:t>
      </w:r>
      <w:r w:rsidRPr="00A94B54">
        <w:rPr>
          <w:sz w:val="22"/>
          <w:szCs w:val="22"/>
        </w:rPr>
        <w:t xml:space="preserve"> и он утрачивает право на заключение указанного договора. Результаты аукциона аннулируются продавцом.</w:t>
      </w:r>
    </w:p>
    <w:p w14:paraId="6762A7B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Задаток, внесенный покупателем, засчитывается в оплату приобретаемого имущества.</w:t>
      </w:r>
    </w:p>
    <w:p w14:paraId="4EC87AB5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b/>
          <w:sz w:val="22"/>
          <w:szCs w:val="22"/>
        </w:rPr>
      </w:pPr>
    </w:p>
    <w:p w14:paraId="7C18552E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3.9. Переход права собственности на объект</w:t>
      </w:r>
    </w:p>
    <w:p w14:paraId="4C88C756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Право собственности переходит к покупателю в порядке, установленном законодательством Российской Федерации, в соответствии с договором купли-продажи, после полной оплаты стоимости имущества.</w:t>
      </w:r>
    </w:p>
    <w:p w14:paraId="36541160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Факт оплаты подтверждается выпиской со счета продавца о поступлении средств в размере и в порядке, указанном в договоре купли-продажи. </w:t>
      </w:r>
    </w:p>
    <w:p w14:paraId="522B4F4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lastRenderedPageBreak/>
        <w:t xml:space="preserve">Регистрация перехода права собственности объекта на покупателя оформляется одновременно после полной оплаты стоимости имущества на основании письменного уведомления об отсутствии задолженности, выдаваемого продавцом. </w:t>
      </w:r>
    </w:p>
    <w:p w14:paraId="628CB0CD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имущества, а также в соответствии с договором купли-продажи муниципального имущества.</w:t>
      </w:r>
    </w:p>
    <w:p w14:paraId="4A67A527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Расходы по оформлению права собственности возлагаются на покупателя.</w:t>
      </w:r>
    </w:p>
    <w:p w14:paraId="0537AC9A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14:paraId="43E544D8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3.10. Информация по итогам аукциона</w:t>
      </w:r>
    </w:p>
    <w:p w14:paraId="4D8EF573" w14:textId="77777777" w:rsidR="00AA0D4D" w:rsidRPr="00A94B54" w:rsidRDefault="00AA0D4D" w:rsidP="00292B2C">
      <w:pPr>
        <w:pStyle w:val="p22"/>
        <w:tabs>
          <w:tab w:val="left" w:pos="567"/>
        </w:tabs>
        <w:spacing w:before="0" w:after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Результаты аукциона в течение десяти дней со дня заключения договора купли-продажи муниципального имущества публикуются на официальном сайте </w:t>
      </w:r>
      <w:r w:rsidRPr="00A94B54">
        <w:rPr>
          <w:rFonts w:eastAsia="Times New Roman CYR"/>
          <w:sz w:val="22"/>
          <w:szCs w:val="22"/>
        </w:rPr>
        <w:t>https://torgi.gov.ru</w:t>
      </w:r>
      <w:r w:rsidRPr="00A94B54">
        <w:rPr>
          <w:sz w:val="22"/>
          <w:szCs w:val="22"/>
        </w:rPr>
        <w:t>. При этом сообщаются:</w:t>
      </w:r>
    </w:p>
    <w:p w14:paraId="006B1499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1) наименование продавца такого имущества;</w:t>
      </w:r>
    </w:p>
    <w:p w14:paraId="2701E090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0E10C9E3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3) дата, время и место проведения торгов;</w:t>
      </w:r>
    </w:p>
    <w:p w14:paraId="351DB2B7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4) цена сделки приватизации;</w:t>
      </w:r>
    </w:p>
    <w:p w14:paraId="4F5DDCE0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14:paraId="5EEF5D05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rStyle w:val="110"/>
          <w:rFonts w:ascii="Times New Roman" w:hAnsi="Times New Roman" w:cs="Times New Roman"/>
          <w:caps/>
          <w:sz w:val="22"/>
          <w:szCs w:val="22"/>
        </w:rPr>
      </w:pPr>
      <w:r w:rsidRPr="00A94B54">
        <w:rPr>
          <w:sz w:val="22"/>
          <w:szCs w:val="22"/>
        </w:rPr>
        <w:t>6)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 абзаце втором пункта 3 статьи 18 Закона.</w:t>
      </w:r>
    </w:p>
    <w:p w14:paraId="1FD070AB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94B54">
        <w:rPr>
          <w:rFonts w:ascii="Times New Roman" w:hAnsi="Times New Roman"/>
          <w:b w:val="0"/>
          <w:bCs w:val="0"/>
          <w:caps/>
          <w:kern w:val="2"/>
          <w:sz w:val="22"/>
          <w:szCs w:val="22"/>
        </w:rPr>
        <w:br w:type="page"/>
      </w:r>
      <w:bookmarkStart w:id="22" w:name="_Toc82360441"/>
      <w:r w:rsidRPr="00A94B54">
        <w:rPr>
          <w:rStyle w:val="110"/>
          <w:rFonts w:ascii="Times New Roman" w:hAnsi="Times New Roman" w:cs="Times New Roman"/>
          <w:b/>
          <w:bCs w:val="0"/>
          <w:caps/>
          <w:color w:val="auto"/>
          <w:sz w:val="22"/>
          <w:szCs w:val="22"/>
        </w:rPr>
        <w:lastRenderedPageBreak/>
        <w:t xml:space="preserve">IV. </w:t>
      </w:r>
      <w:r w:rsidRPr="00A94B54">
        <w:rPr>
          <w:rFonts w:ascii="Times New Roman" w:hAnsi="Times New Roman"/>
          <w:color w:val="auto"/>
          <w:sz w:val="22"/>
          <w:szCs w:val="22"/>
        </w:rPr>
        <w:t>Формы документов, представляемых претендентами для участия в аукционе</w:t>
      </w:r>
      <w:bookmarkEnd w:id="22"/>
    </w:p>
    <w:p w14:paraId="1A7F2086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</w:p>
    <w:p w14:paraId="1A0F6456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Форма 1. Форма заявки на участие в аукционе</w:t>
      </w:r>
      <w:r w:rsidRPr="00A94B54">
        <w:rPr>
          <w:rFonts w:ascii="Times New Roman" w:hAnsi="Times New Roman" w:cs="Times New Roman"/>
          <w:b/>
          <w:i/>
          <w:sz w:val="22"/>
          <w:szCs w:val="22"/>
        </w:rPr>
        <w:t xml:space="preserve"> (примерный образец)</w:t>
      </w:r>
      <w:r w:rsidRPr="00A94B54">
        <w:rPr>
          <w:rFonts w:ascii="Times New Roman" w:hAnsi="Times New Roman" w:cs="Times New Roman"/>
          <w:sz w:val="22"/>
          <w:szCs w:val="22"/>
        </w:rPr>
        <w:t>: заполняется в электронной форме, в соответствии с формой заявки, утвержденной электронной площадкой «РТС-тендер» Имущественные торги (http://rts-tender.ru, https://i.rts-tender.ru, https://www.rts-tender.ru/property-sales)</w:t>
      </w:r>
    </w:p>
    <w:p w14:paraId="5B88FECC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31A3C3DC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ФОРМА ЗАЯВКИ НА УЧАСТИЕ В АУКЦИОНЕ В ЭЛЕКТРОННОЙ ФОРМЕ</w:t>
      </w:r>
    </w:p>
    <w:p w14:paraId="729D8A0A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по продаже имущества</w:t>
      </w:r>
    </w:p>
    <w:p w14:paraId="20C5878A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54ED6DCE" w14:textId="77777777" w:rsidR="00AA0D4D" w:rsidRPr="00A94B54" w:rsidRDefault="00AA0D4D" w:rsidP="00292B2C">
      <w:pPr>
        <w:tabs>
          <w:tab w:val="left" w:pos="567"/>
        </w:tabs>
        <w:rPr>
          <w:i/>
          <w:sz w:val="22"/>
          <w:szCs w:val="22"/>
        </w:rPr>
      </w:pPr>
      <w:bookmarkStart w:id="23" w:name="OLE_LINK6"/>
      <w:bookmarkStart w:id="24" w:name="OLE_LINK5"/>
      <w:r w:rsidRPr="00A94B54">
        <w:rPr>
          <w:sz w:val="22"/>
          <w:szCs w:val="22"/>
        </w:rPr>
        <w:t xml:space="preserve">Статус заявки          </w:t>
      </w:r>
      <w:r w:rsidRPr="00A94B54">
        <w:rPr>
          <w:i/>
          <w:sz w:val="22"/>
          <w:szCs w:val="22"/>
        </w:rPr>
        <w:t>заполняется автоматически</w:t>
      </w:r>
    </w:p>
    <w:p w14:paraId="339A6C47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sz w:val="22"/>
          <w:szCs w:val="22"/>
        </w:rPr>
        <w:t xml:space="preserve">Организатор            </w:t>
      </w:r>
      <w:r w:rsidRPr="00A94B54">
        <w:rPr>
          <w:i/>
          <w:sz w:val="22"/>
          <w:szCs w:val="22"/>
        </w:rPr>
        <w:t>заполняется автоматически</w:t>
      </w:r>
    </w:p>
    <w:bookmarkEnd w:id="23"/>
    <w:bookmarkEnd w:id="24"/>
    <w:p w14:paraId="46389D9C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  <w:tab w:val="left" w:pos="2835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Претендент</w:t>
      </w:r>
      <w:r w:rsidRPr="00A94B54">
        <w:rPr>
          <w:rStyle w:val="af0"/>
          <w:b/>
          <w:sz w:val="22"/>
          <w:szCs w:val="22"/>
        </w:rPr>
        <w:footnoteReference w:id="1"/>
      </w:r>
      <w:r w:rsidRPr="00A94B54">
        <w:rPr>
          <w:b/>
          <w:sz w:val="22"/>
          <w:szCs w:val="22"/>
        </w:rPr>
        <w:t xml:space="preserve"> </w:t>
      </w:r>
      <w:r w:rsidRPr="00A94B54">
        <w:rPr>
          <w:sz w:val="22"/>
          <w:szCs w:val="22"/>
        </w:rPr>
        <w:t xml:space="preserve">    </w:t>
      </w:r>
      <w:r w:rsidRPr="00A94B54">
        <w:rPr>
          <w:sz w:val="22"/>
          <w:szCs w:val="22"/>
        </w:rPr>
        <w:tab/>
      </w:r>
    </w:p>
    <w:p w14:paraId="05033DE5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 xml:space="preserve"> (</w:t>
      </w:r>
      <w:r w:rsidRPr="00A94B54">
        <w:rPr>
          <w:bCs/>
          <w:sz w:val="16"/>
          <w:szCs w:val="16"/>
        </w:rPr>
        <w:t>Ф.И.О. физического лица, индивидуального предпринимателя, наименование юридического лица с указанием организационно-правовой формы</w:t>
      </w:r>
      <w:r w:rsidRPr="00A94B54">
        <w:rPr>
          <w:sz w:val="16"/>
          <w:szCs w:val="16"/>
        </w:rPr>
        <w:t>)</w:t>
      </w:r>
    </w:p>
    <w:p w14:paraId="686A33F5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в лице</w:t>
      </w:r>
      <w:r w:rsidRPr="00A94B54">
        <w:rPr>
          <w:sz w:val="22"/>
          <w:szCs w:val="22"/>
        </w:rPr>
        <w:t xml:space="preserve">               </w:t>
      </w:r>
    </w:p>
    <w:p w14:paraId="4D583FEE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>(</w:t>
      </w:r>
      <w:r w:rsidRPr="00A94B54">
        <w:rPr>
          <w:bCs/>
          <w:sz w:val="16"/>
          <w:szCs w:val="16"/>
        </w:rPr>
        <w:t>Ф.И.О. руководителя юридического лица или уполномоченного лица</w:t>
      </w:r>
      <w:r w:rsidRPr="00A94B54">
        <w:rPr>
          <w:sz w:val="16"/>
          <w:szCs w:val="16"/>
        </w:rPr>
        <w:t>)</w:t>
      </w:r>
    </w:p>
    <w:p w14:paraId="4D9965F3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Действующий на основании</w:t>
      </w:r>
      <w:r w:rsidRPr="00A94B54">
        <w:rPr>
          <w:sz w:val="22"/>
          <w:szCs w:val="22"/>
          <w:vertAlign w:val="superscript"/>
        </w:rPr>
        <w:footnoteReference w:id="2"/>
      </w:r>
      <w:r w:rsidRPr="00A94B54">
        <w:rPr>
          <w:sz w:val="22"/>
          <w:szCs w:val="22"/>
        </w:rPr>
        <w:t xml:space="preserve">    </w:t>
      </w:r>
    </w:p>
    <w:p w14:paraId="10E908FA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>(Устав, Положение, Соглашение и т.д.)</w:t>
      </w:r>
    </w:p>
    <w:tbl>
      <w:tblPr>
        <w:tblW w:w="10770" w:type="dxa"/>
        <w:jc w:val="center"/>
        <w:tblLayout w:type="fixed"/>
        <w:tblLook w:val="04A0" w:firstRow="1" w:lastRow="0" w:firstColumn="1" w:lastColumn="0" w:noHBand="0" w:noVBand="1"/>
      </w:tblPr>
      <w:tblGrid>
        <w:gridCol w:w="10770"/>
      </w:tblGrid>
      <w:tr w:rsidR="00AA0D4D" w:rsidRPr="00A94B54" w14:paraId="30F61CB8" w14:textId="77777777" w:rsidTr="00AA0D4D">
        <w:trPr>
          <w:trHeight w:val="1124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14:paraId="570A0F4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(заполняется</w:t>
            </w:r>
            <w:r w:rsidRPr="00A94B54">
              <w:rPr>
                <w:sz w:val="22"/>
                <w:szCs w:val="22"/>
              </w:rPr>
              <w:t xml:space="preserve"> </w:t>
            </w:r>
            <w:r w:rsidRPr="00A94B54">
              <w:rPr>
                <w:b/>
                <w:sz w:val="22"/>
                <w:szCs w:val="22"/>
              </w:rPr>
              <w:t>физическим лицом, индивидуальным предпринимателем)</w:t>
            </w:r>
          </w:p>
          <w:p w14:paraId="37F9C474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Паспортные данные: Серия                 Номер:                           Когда выдан:                Кем выдан:  </w:t>
            </w:r>
          </w:p>
          <w:p w14:paraId="03F27AE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регистрации по месту жительства:    </w:t>
            </w:r>
          </w:p>
          <w:p w14:paraId="08626EF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регистрации по месту пребывания:  </w:t>
            </w:r>
          </w:p>
          <w:p w14:paraId="43482BF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>Контактный телефон:</w:t>
            </w:r>
          </w:p>
          <w:p w14:paraId="42CC411B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Блокирование задатка:         </w:t>
            </w:r>
          </w:p>
          <w:p w14:paraId="30EA8B7E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ОГРНИП (для индивидуального предпринимателя)      </w:t>
            </w:r>
          </w:p>
        </w:tc>
      </w:tr>
      <w:tr w:rsidR="00AA0D4D" w:rsidRPr="00A94B54" w14:paraId="7C924D02" w14:textId="77777777" w:rsidTr="00AA0D4D">
        <w:trPr>
          <w:trHeight w:val="1024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14:paraId="6CB87E4E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(заполняется юридическим лицом)</w:t>
            </w:r>
          </w:p>
          <w:p w14:paraId="7CD270C4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местонахождения:      </w:t>
            </w:r>
          </w:p>
          <w:p w14:paraId="303D07E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Почтовый адрес:        </w:t>
            </w:r>
          </w:p>
          <w:p w14:paraId="3065677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Контактный телефон:     </w:t>
            </w:r>
          </w:p>
          <w:p w14:paraId="3D3EF05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ИНН              </w:t>
            </w:r>
          </w:p>
          <w:p w14:paraId="3296DE3F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ОГРН     </w:t>
            </w:r>
          </w:p>
          <w:p w14:paraId="60D8E9E8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>Блокирование задатка:</w:t>
            </w:r>
          </w:p>
        </w:tc>
      </w:tr>
      <w:tr w:rsidR="00AA0D4D" w:rsidRPr="00A94B54" w14:paraId="7BB3B54D" w14:textId="77777777" w:rsidTr="00AA0D4D">
        <w:trPr>
          <w:trHeight w:val="1179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13A13CDE" w14:textId="77777777" w:rsidR="00AA0D4D" w:rsidRPr="00A94B54" w:rsidRDefault="00AA0D4D" w:rsidP="00292B2C">
            <w:pPr>
              <w:pBdr>
                <w:bottom w:val="single" w:sz="4" w:space="1" w:color="auto"/>
              </w:pBd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Представитель Заявителя</w:t>
            </w:r>
            <w:r w:rsidRPr="00A94B54">
              <w:rPr>
                <w:sz w:val="22"/>
                <w:szCs w:val="22"/>
                <w:vertAlign w:val="superscript"/>
              </w:rPr>
              <w:footnoteReference w:id="3"/>
            </w:r>
            <w:r w:rsidRPr="00A94B54">
              <w:rPr>
                <w:b/>
                <w:sz w:val="22"/>
                <w:szCs w:val="22"/>
              </w:rPr>
              <w:t xml:space="preserve">     </w:t>
            </w:r>
          </w:p>
          <w:p w14:paraId="2BA8BCEF" w14:textId="77777777" w:rsidR="00AA0D4D" w:rsidRPr="00A94B54" w:rsidRDefault="00AA0D4D" w:rsidP="00456865">
            <w:pPr>
              <w:jc w:val="center"/>
              <w:rPr>
                <w:sz w:val="16"/>
                <w:szCs w:val="16"/>
              </w:rPr>
            </w:pPr>
            <w:r w:rsidRPr="00A94B54">
              <w:rPr>
                <w:sz w:val="16"/>
                <w:szCs w:val="16"/>
              </w:rPr>
              <w:t>(Ф.И.О.)</w:t>
            </w:r>
          </w:p>
          <w:p w14:paraId="0364DDB7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Действует на основании доверенности от                   , №    </w:t>
            </w:r>
          </w:p>
          <w:p w14:paraId="4F9A747F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Паспортные данные представителя: серия                 №                , дата выдачи  </w:t>
            </w:r>
          </w:p>
          <w:p w14:paraId="7373FCC2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кем выдан:      </w:t>
            </w:r>
          </w:p>
          <w:p w14:paraId="43B4896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места жительства (по паспорту):           </w:t>
            </w:r>
          </w:p>
          <w:p w14:paraId="0007EFB1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Почтовый адрес (для корреспонденции):        </w:t>
            </w:r>
          </w:p>
          <w:p w14:paraId="4B83006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Контактный телефон:          </w:t>
            </w:r>
          </w:p>
        </w:tc>
      </w:tr>
    </w:tbl>
    <w:p w14:paraId="383F4DCC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принял решение об участии в аукционе по продаже Объекта (лота)</w:t>
      </w:r>
      <w:r w:rsidRPr="00A94B54">
        <w:rPr>
          <w:rStyle w:val="af0"/>
          <w:b/>
          <w:bCs/>
          <w:sz w:val="22"/>
          <w:szCs w:val="22"/>
        </w:rPr>
        <w:footnoteReference w:id="4"/>
      </w:r>
      <w:r w:rsidRPr="00A94B54">
        <w:rPr>
          <w:b/>
          <w:b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D4D" w:rsidRPr="00A94B54" w14:paraId="6CB25B43" w14:textId="77777777" w:rsidTr="00AA0D4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6AA4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№ Лота</w:t>
            </w:r>
          </w:p>
          <w:p w14:paraId="4540061F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 xml:space="preserve">Дата аукциона: </w:t>
            </w:r>
          </w:p>
          <w:p w14:paraId="4437A682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Наименование объекта (лота) аукциона:</w:t>
            </w:r>
          </w:p>
          <w:p w14:paraId="25FB9B80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Начальная цена:</w:t>
            </w:r>
          </w:p>
          <w:p w14:paraId="408941E9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Описание имущества/характеристики:</w:t>
            </w:r>
          </w:p>
        </w:tc>
      </w:tr>
    </w:tbl>
    <w:p w14:paraId="11640E75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A94B54">
        <w:rPr>
          <w:bCs/>
          <w:sz w:val="22"/>
          <w:szCs w:val="22"/>
        </w:rPr>
        <w:t>и обязуется обеспечить поступление задатка в размере</w:t>
      </w:r>
      <w:r w:rsidRPr="00A94B54">
        <w:rPr>
          <w:b/>
          <w:bCs/>
          <w:sz w:val="22"/>
          <w:szCs w:val="22"/>
          <w:u w:val="single"/>
        </w:rPr>
        <w:t xml:space="preserve"> </w:t>
      </w:r>
      <w:r w:rsidRPr="00A94B54">
        <w:rPr>
          <w:bCs/>
          <w:sz w:val="22"/>
          <w:szCs w:val="22"/>
          <w:u w:val="single"/>
        </w:rPr>
        <w:t xml:space="preserve">                                     </w:t>
      </w:r>
      <w:r w:rsidRPr="00A94B54">
        <w:rPr>
          <w:bCs/>
          <w:sz w:val="22"/>
          <w:szCs w:val="22"/>
        </w:rPr>
        <w:t xml:space="preserve"> </w:t>
      </w:r>
      <w:r w:rsidRPr="00A94B54">
        <w:rPr>
          <w:b/>
          <w:bCs/>
          <w:sz w:val="22"/>
          <w:szCs w:val="22"/>
        </w:rPr>
        <w:t xml:space="preserve">(сумма прописью), </w:t>
      </w:r>
      <w:r w:rsidRPr="00A94B54">
        <w:rPr>
          <w:bCs/>
          <w:sz w:val="22"/>
          <w:szCs w:val="22"/>
        </w:rPr>
        <w:t>в сроки и в порядке, установленные в Информационном сообщении на указанный лот.</w:t>
      </w:r>
    </w:p>
    <w:p w14:paraId="468B4E62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</w:p>
    <w:p w14:paraId="694AE210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Cs/>
          <w:i/>
          <w:sz w:val="22"/>
          <w:szCs w:val="22"/>
        </w:rPr>
      </w:pPr>
      <w:r w:rsidRPr="00A94B54">
        <w:rPr>
          <w:bCs/>
          <w:i/>
          <w:sz w:val="22"/>
          <w:szCs w:val="22"/>
        </w:rPr>
        <w:t>К заявке прилагаются электронные образы документов, в соответствии с утвержденным извещением, аукционной документацией перечнем</w:t>
      </w:r>
      <w:r w:rsidRPr="00A94B54">
        <w:rPr>
          <w:rStyle w:val="af0"/>
          <w:bCs/>
          <w:i/>
          <w:sz w:val="22"/>
          <w:szCs w:val="22"/>
        </w:rPr>
        <w:footnoteReference w:id="5"/>
      </w:r>
      <w:r w:rsidRPr="00A94B54">
        <w:rPr>
          <w:bCs/>
          <w:i/>
          <w:sz w:val="22"/>
          <w:szCs w:val="22"/>
        </w:rPr>
        <w:t>.</w:t>
      </w:r>
    </w:p>
    <w:p w14:paraId="78CF5F31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Cs/>
          <w:i/>
          <w:sz w:val="22"/>
          <w:szCs w:val="22"/>
        </w:rPr>
      </w:pPr>
    </w:p>
    <w:p w14:paraId="4683E3C5" w14:textId="77777777" w:rsidR="00AA0D4D" w:rsidRPr="00A94B54" w:rsidRDefault="00AA0D4D" w:rsidP="00292B2C">
      <w:pPr>
        <w:pStyle w:val="2"/>
        <w:keepLines w:val="0"/>
        <w:pageBreakBefore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jc w:val="right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25" w:name="_Toc82360442"/>
      <w:r w:rsidRPr="00A94B54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lastRenderedPageBreak/>
        <w:t>Приложение №1 к документации об аукционе (Проект договора купли-продажи)</w:t>
      </w:r>
      <w:bookmarkEnd w:id="25"/>
    </w:p>
    <w:p w14:paraId="4E7511BF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1A1348F5" w14:textId="11C6E8A1" w:rsidR="00F960C5" w:rsidRPr="00F960C5" w:rsidRDefault="00F960C5" w:rsidP="00292B2C">
      <w:pPr>
        <w:tabs>
          <w:tab w:val="left" w:pos="567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Проект договора купли-продажи прилагается в отдельном файле</w:t>
      </w:r>
      <w:r w:rsidRPr="00F960C5">
        <w:rPr>
          <w:bCs/>
          <w:sz w:val="22"/>
          <w:szCs w:val="22"/>
        </w:rPr>
        <w:t>.</w:t>
      </w:r>
    </w:p>
    <w:p w14:paraId="41EEA9C4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4B8FE2D7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sectPr w:rsidR="00F960C5" w:rsidSect="001956AB">
      <w:footnotePr>
        <w:numRestart w:val="eachPage"/>
      </w:footnotePr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2C102" w14:textId="77777777" w:rsidR="00937142" w:rsidRDefault="00937142" w:rsidP="00AA0D4D">
      <w:r>
        <w:separator/>
      </w:r>
    </w:p>
  </w:endnote>
  <w:endnote w:type="continuationSeparator" w:id="0">
    <w:p w14:paraId="70F19ACF" w14:textId="77777777" w:rsidR="00937142" w:rsidRDefault="00937142" w:rsidP="00AA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B006D" w14:textId="77777777" w:rsidR="00937142" w:rsidRDefault="00937142" w:rsidP="00AA0D4D">
      <w:r>
        <w:separator/>
      </w:r>
    </w:p>
  </w:footnote>
  <w:footnote w:type="continuationSeparator" w:id="0">
    <w:p w14:paraId="134B1B25" w14:textId="77777777" w:rsidR="00937142" w:rsidRDefault="00937142" w:rsidP="00AA0D4D">
      <w:r>
        <w:continuationSeparator/>
      </w:r>
    </w:p>
  </w:footnote>
  <w:footnote w:id="1">
    <w:p w14:paraId="4876E325" w14:textId="77777777" w:rsidR="00AA0D4D" w:rsidRDefault="00AA0D4D" w:rsidP="00AA0D4D">
      <w:pPr>
        <w:pStyle w:val="ad"/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автоматически на основании регистрационных сведений клиента ЭП.</w:t>
      </w:r>
    </w:p>
  </w:footnote>
  <w:footnote w:id="2">
    <w:p w14:paraId="13F4F0AA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3">
    <w:p w14:paraId="36C164A7" w14:textId="77777777" w:rsidR="00AA0D4D" w:rsidRDefault="00AA0D4D" w:rsidP="00AA0D4D">
      <w:pPr>
        <w:jc w:val="both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лиц).</w:t>
      </w:r>
    </w:p>
  </w:footnote>
  <w:footnote w:id="4">
    <w:p w14:paraId="343F2BAB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автоматически после выбора в графе «*Согласен с условиями Информационного сообщения» раздел «Содержание заявки»</w:t>
      </w:r>
    </w:p>
  </w:footnote>
  <w:footnote w:id="5">
    <w:p w14:paraId="767B0028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Электронные образы документов добавляются в раздел «Выбор лота» - «Детали заявки по лоту» (после выбора номера лота).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b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5" w15:restartNumberingAfterBreak="0">
    <w:nsid w:val="5898101A"/>
    <w:multiLevelType w:val="hybridMultilevel"/>
    <w:tmpl w:val="B8D8C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454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931992">
    <w:abstractNumId w:val="5"/>
  </w:num>
  <w:num w:numId="3" w16cid:durableId="1162620855">
    <w:abstractNumId w:val="2"/>
  </w:num>
  <w:num w:numId="4" w16cid:durableId="517617625">
    <w:abstractNumId w:val="3"/>
  </w:num>
  <w:num w:numId="5" w16cid:durableId="536161448">
    <w:abstractNumId w:val="1"/>
  </w:num>
  <w:num w:numId="6" w16cid:durableId="646983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9B4"/>
    <w:rsid w:val="00037AA3"/>
    <w:rsid w:val="000615F4"/>
    <w:rsid w:val="000B2BA5"/>
    <w:rsid w:val="0010018E"/>
    <w:rsid w:val="0010391A"/>
    <w:rsid w:val="00107E3F"/>
    <w:rsid w:val="00112207"/>
    <w:rsid w:val="001152CC"/>
    <w:rsid w:val="0014426B"/>
    <w:rsid w:val="001465C2"/>
    <w:rsid w:val="00156BCA"/>
    <w:rsid w:val="00171FBD"/>
    <w:rsid w:val="00173919"/>
    <w:rsid w:val="00177048"/>
    <w:rsid w:val="00186A79"/>
    <w:rsid w:val="00190171"/>
    <w:rsid w:val="001956AB"/>
    <w:rsid w:val="0019713C"/>
    <w:rsid w:val="001F069C"/>
    <w:rsid w:val="001F6176"/>
    <w:rsid w:val="00200286"/>
    <w:rsid w:val="00221AA7"/>
    <w:rsid w:val="0022749D"/>
    <w:rsid w:val="0024200D"/>
    <w:rsid w:val="00257046"/>
    <w:rsid w:val="00263EA4"/>
    <w:rsid w:val="00274D0C"/>
    <w:rsid w:val="0028100C"/>
    <w:rsid w:val="00282400"/>
    <w:rsid w:val="00292B2C"/>
    <w:rsid w:val="002A3AB6"/>
    <w:rsid w:val="002B56A3"/>
    <w:rsid w:val="002C5AEF"/>
    <w:rsid w:val="00326426"/>
    <w:rsid w:val="0034618F"/>
    <w:rsid w:val="00376BE3"/>
    <w:rsid w:val="00376F4C"/>
    <w:rsid w:val="00385AEC"/>
    <w:rsid w:val="00394E96"/>
    <w:rsid w:val="003A0DDA"/>
    <w:rsid w:val="0042375D"/>
    <w:rsid w:val="0045264E"/>
    <w:rsid w:val="0045509B"/>
    <w:rsid w:val="00456865"/>
    <w:rsid w:val="00490EAD"/>
    <w:rsid w:val="004A6035"/>
    <w:rsid w:val="004E10BF"/>
    <w:rsid w:val="004E5994"/>
    <w:rsid w:val="004F0F43"/>
    <w:rsid w:val="00503786"/>
    <w:rsid w:val="005046F9"/>
    <w:rsid w:val="005272BB"/>
    <w:rsid w:val="00527D23"/>
    <w:rsid w:val="00543FBC"/>
    <w:rsid w:val="0055466E"/>
    <w:rsid w:val="005567F6"/>
    <w:rsid w:val="005758C0"/>
    <w:rsid w:val="00592037"/>
    <w:rsid w:val="005D4E71"/>
    <w:rsid w:val="00634E4B"/>
    <w:rsid w:val="006457CE"/>
    <w:rsid w:val="006750B8"/>
    <w:rsid w:val="00690F22"/>
    <w:rsid w:val="006A2C51"/>
    <w:rsid w:val="006A4C0E"/>
    <w:rsid w:val="006A7527"/>
    <w:rsid w:val="006D71A3"/>
    <w:rsid w:val="00703AD5"/>
    <w:rsid w:val="007A76C2"/>
    <w:rsid w:val="007B468A"/>
    <w:rsid w:val="007E53F8"/>
    <w:rsid w:val="00803077"/>
    <w:rsid w:val="00812D08"/>
    <w:rsid w:val="00825884"/>
    <w:rsid w:val="0083080F"/>
    <w:rsid w:val="00835894"/>
    <w:rsid w:val="008832F8"/>
    <w:rsid w:val="008C6469"/>
    <w:rsid w:val="00937142"/>
    <w:rsid w:val="00961C48"/>
    <w:rsid w:val="0097033A"/>
    <w:rsid w:val="009A04E2"/>
    <w:rsid w:val="009B400C"/>
    <w:rsid w:val="009D55FA"/>
    <w:rsid w:val="009F4095"/>
    <w:rsid w:val="00A0446C"/>
    <w:rsid w:val="00A80697"/>
    <w:rsid w:val="00A94B54"/>
    <w:rsid w:val="00A97595"/>
    <w:rsid w:val="00AA0D4D"/>
    <w:rsid w:val="00AA2F0F"/>
    <w:rsid w:val="00AE4229"/>
    <w:rsid w:val="00B063DD"/>
    <w:rsid w:val="00B30343"/>
    <w:rsid w:val="00B307CD"/>
    <w:rsid w:val="00B52F79"/>
    <w:rsid w:val="00B64859"/>
    <w:rsid w:val="00BC7203"/>
    <w:rsid w:val="00BD3876"/>
    <w:rsid w:val="00BD4D08"/>
    <w:rsid w:val="00C1423D"/>
    <w:rsid w:val="00C24ED0"/>
    <w:rsid w:val="00C317DF"/>
    <w:rsid w:val="00C3265B"/>
    <w:rsid w:val="00C33917"/>
    <w:rsid w:val="00C45236"/>
    <w:rsid w:val="00C5647D"/>
    <w:rsid w:val="00C72467"/>
    <w:rsid w:val="00C87906"/>
    <w:rsid w:val="00CA26D3"/>
    <w:rsid w:val="00CC1FB9"/>
    <w:rsid w:val="00CD02F5"/>
    <w:rsid w:val="00CE72FD"/>
    <w:rsid w:val="00CF6470"/>
    <w:rsid w:val="00CF7DC9"/>
    <w:rsid w:val="00D178BA"/>
    <w:rsid w:val="00D20F8D"/>
    <w:rsid w:val="00D273D6"/>
    <w:rsid w:val="00D36D5B"/>
    <w:rsid w:val="00D60AF5"/>
    <w:rsid w:val="00D739B4"/>
    <w:rsid w:val="00DB2DF3"/>
    <w:rsid w:val="00DD0839"/>
    <w:rsid w:val="00E82289"/>
    <w:rsid w:val="00E90978"/>
    <w:rsid w:val="00E93421"/>
    <w:rsid w:val="00ED1618"/>
    <w:rsid w:val="00F60151"/>
    <w:rsid w:val="00F960C5"/>
    <w:rsid w:val="00FB4A29"/>
    <w:rsid w:val="00FC4968"/>
    <w:rsid w:val="00FD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75F0"/>
  <w15:chartTrackingRefBased/>
  <w15:docId w15:val="{CE95CF9F-5334-47C3-ADC0-AF6B6054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39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D739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39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39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9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39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39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39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39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39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D739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39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39B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39B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39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39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39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39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39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3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39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39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39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739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39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39B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39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39B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739B4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semiHidden/>
    <w:unhideWhenUsed/>
    <w:rsid w:val="00AA0D4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AA0D4D"/>
  </w:style>
  <w:style w:type="paragraph" w:styleId="23">
    <w:name w:val="toc 2"/>
    <w:basedOn w:val="a"/>
    <w:next w:val="a"/>
    <w:autoRedefine/>
    <w:uiPriority w:val="39"/>
    <w:semiHidden/>
    <w:unhideWhenUsed/>
    <w:rsid w:val="00AA0D4D"/>
    <w:pPr>
      <w:ind w:left="240"/>
    </w:pPr>
  </w:style>
  <w:style w:type="paragraph" w:styleId="ad">
    <w:name w:val="footnote text"/>
    <w:basedOn w:val="a"/>
    <w:link w:val="ae"/>
    <w:semiHidden/>
    <w:unhideWhenUsed/>
    <w:rsid w:val="00AA0D4D"/>
    <w:pPr>
      <w:suppressAutoHyphens w:val="0"/>
    </w:pPr>
    <w:rPr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AA0D4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TOC Heading"/>
    <w:basedOn w:val="1"/>
    <w:next w:val="a"/>
    <w:semiHidden/>
    <w:unhideWhenUsed/>
    <w:qFormat/>
    <w:rsid w:val="00AA0D4D"/>
    <w:pPr>
      <w:spacing w:before="480" w:after="0" w:line="276" w:lineRule="auto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AA0D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24">
    <w:name w:val="Обычный2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12">
    <w:name w:val="Обычный1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41">
    <w:name w:val="Обычный4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p22">
    <w:name w:val="p22"/>
    <w:basedOn w:val="a"/>
    <w:rsid w:val="00AA0D4D"/>
    <w:pPr>
      <w:spacing w:before="280" w:after="280"/>
    </w:pPr>
  </w:style>
  <w:style w:type="paragraph" w:customStyle="1" w:styleId="Standard">
    <w:name w:val="Standard"/>
    <w:rsid w:val="00AA0D4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fa-IR" w:bidi="fa-IR"/>
      <w14:ligatures w14:val="none"/>
    </w:rPr>
  </w:style>
  <w:style w:type="character" w:styleId="af0">
    <w:name w:val="footnote reference"/>
    <w:semiHidden/>
    <w:unhideWhenUsed/>
    <w:rsid w:val="00AA0D4D"/>
    <w:rPr>
      <w:vertAlign w:val="superscript"/>
    </w:rPr>
  </w:style>
  <w:style w:type="character" w:customStyle="1" w:styleId="110">
    <w:name w:val="Заголовок 1 Знак1 Знак"/>
    <w:rsid w:val="00AA0D4D"/>
    <w:rPr>
      <w:rFonts w:ascii="Arial" w:hAnsi="Arial" w:cs="Arial" w:hint="default"/>
      <w:b/>
      <w:bCs w:val="0"/>
      <w:sz w:val="28"/>
      <w:szCs w:val="18"/>
      <w:lang w:val="ru-RU" w:eastAsia="ar-SA" w:bidi="ar-SA"/>
    </w:rPr>
  </w:style>
  <w:style w:type="character" w:customStyle="1" w:styleId="postbody">
    <w:name w:val="postbody"/>
    <w:basedOn w:val="a0"/>
    <w:rsid w:val="00AA0D4D"/>
  </w:style>
  <w:style w:type="character" w:styleId="af1">
    <w:name w:val="page number"/>
    <w:basedOn w:val="a0"/>
    <w:semiHidden/>
    <w:unhideWhenUsed/>
    <w:rsid w:val="00AA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0A26E-AE5E-4F51-A0A8-EFAB36E1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12</Pages>
  <Words>5379</Words>
  <Characters>30665</Characters>
  <Application>Microsoft Office Word</Application>
  <DocSecurity>0</DocSecurity>
  <Lines>255</Lines>
  <Paragraphs>71</Paragraphs>
  <ScaleCrop>false</ScaleCrop>
  <Company/>
  <LinksUpToDate>false</LinksUpToDate>
  <CharactersWithSpaces>35973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83</cp:revision>
  <dcterms:created xsi:type="dcterms:W3CDTF">2024-12-12T14:02:00Z</dcterms:created>
  <dcterms:modified xsi:type="dcterms:W3CDTF">2025-10-27T13:56:00Z</dcterms:modified>
</cp:coreProperties>
</file>